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CCA75F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7BFBE852" w14:textId="77777777" w:rsidR="00320D17" w:rsidRDefault="00320D17" w:rsidP="00320D17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49ECB87A" wp14:editId="6E69FF61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C98BD" w14:textId="77777777" w:rsidR="00320D17" w:rsidRPr="00475815" w:rsidRDefault="00320D17" w:rsidP="00320D17">
      <w:pPr>
        <w:pStyle w:val="Versdoc"/>
      </w:pPr>
    </w:p>
    <w:p w14:paraId="204C4362" w14:textId="77777777" w:rsidR="00320D17" w:rsidRDefault="00320D17" w:rsidP="00320D17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2C537ADC" wp14:editId="199D147A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1CD56" w14:textId="77777777" w:rsidR="00320D17" w:rsidRDefault="00320D17" w:rsidP="00320D17">
      <w:pPr>
        <w:pStyle w:val="Versdoc"/>
      </w:pPr>
    </w:p>
    <w:p w14:paraId="2DEF21B4" w14:textId="77777777" w:rsidR="00320D17" w:rsidRDefault="00320D17" w:rsidP="00320D17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3A275BE5" wp14:editId="12FD3649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EA3F775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13590B5D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5A15A9AD" w14:textId="77777777" w:rsidR="00000000" w:rsidRDefault="00000000">
      <w:pPr>
        <w:pStyle w:val="TitoloDoc"/>
        <w:widowControl/>
        <w:overflowPunct/>
        <w:autoSpaceDE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 Specifiche dei servizi di integrazione e cooperazione applicativa</w:t>
      </w:r>
    </w:p>
    <w:p w14:paraId="0C1B4936" w14:textId="77777777" w:rsidR="00000000" w:rsidRDefault="00000000">
      <w:pPr>
        <w:pStyle w:val="TitoloDoc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Area Anagrafe Assistiti</w:t>
      </w:r>
    </w:p>
    <w:p w14:paraId="0DD45DA9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2719C2FC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225A05EE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72A240C4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559BA014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4E59094A" w14:textId="77777777" w:rsidR="00000000" w:rsidRDefault="00000000">
      <w:pPr>
        <w:pStyle w:val="TitoloDoc"/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48C6368C" w14:textId="5615A431" w:rsidR="00000000" w:rsidRDefault="00000000">
      <w:pPr>
        <w:pStyle w:val="Versdoc"/>
        <w:keepLines/>
        <w:widowControl/>
        <w:spacing w:before="120" w:line="280" w:lineRule="atLeast"/>
        <w:rPr>
          <w:szCs w:val="20"/>
        </w:rPr>
      </w:pPr>
      <w:r>
        <w:rPr>
          <w:szCs w:val="20"/>
        </w:rPr>
        <w:t>Versione 1.</w:t>
      </w:r>
      <w:r w:rsidR="00320D17">
        <w:rPr>
          <w:szCs w:val="20"/>
        </w:rPr>
        <w:t>0</w:t>
      </w:r>
    </w:p>
    <w:p w14:paraId="77276A74" w14:textId="7CE7D051" w:rsidR="00000000" w:rsidRDefault="00320D17">
      <w:pPr>
        <w:pStyle w:val="Versdoc"/>
        <w:keepLines/>
        <w:widowControl/>
        <w:spacing w:before="120" w:line="280" w:lineRule="atLeast"/>
        <w:rPr>
          <w:szCs w:val="20"/>
        </w:rPr>
      </w:pPr>
      <w:r>
        <w:rPr>
          <w:szCs w:val="20"/>
        </w:rPr>
        <w:t>01 Agosto 2024</w:t>
      </w:r>
    </w:p>
    <w:p w14:paraId="3E2BDCED" w14:textId="77777777" w:rsidR="00577A88" w:rsidRDefault="00577A88">
      <w:pPr>
        <w:pStyle w:val="Versdoc"/>
        <w:keepLines/>
        <w:widowControl/>
        <w:spacing w:before="120" w:line="280" w:lineRule="atLeast"/>
      </w:pPr>
    </w:p>
    <w:p w14:paraId="33C74272" w14:textId="77777777" w:rsidR="00000000" w:rsidRDefault="00000000">
      <w:pPr>
        <w:pStyle w:val="Titol1senzanum"/>
        <w:pageBreakBefore/>
        <w:numPr>
          <w:ilvl w:val="0"/>
          <w:numId w:val="0"/>
        </w:numPr>
      </w:pPr>
      <w:bookmarkStart w:id="1" w:name="_Toc181973018"/>
      <w:r>
        <w:lastRenderedPageBreak/>
        <w:t>Diritti di Autore e  Clausole di Riservatezza</w:t>
      </w:r>
      <w:bookmarkEnd w:id="1"/>
    </w:p>
    <w:p w14:paraId="6C2EDA97" w14:textId="77777777" w:rsidR="00320D17" w:rsidRPr="00D071B1" w:rsidRDefault="00320D17" w:rsidP="00320D17">
      <w:pPr>
        <w:spacing w:after="240"/>
        <w:ind w:right="283"/>
      </w:pPr>
      <w:bookmarkStart w:id="2" w:name="_Hlk181955906"/>
      <w:r w:rsidRPr="00D071B1">
        <w:t>La proprietà del presente documento è regolata dal contratto tra Regione Puglia ed il RTI Exprivia. Tutti i diritti sono riservati.</w:t>
      </w:r>
    </w:p>
    <w:p w14:paraId="5C84D41B" w14:textId="77777777" w:rsidR="00320D17" w:rsidRPr="00D071B1" w:rsidRDefault="00320D17" w:rsidP="00320D17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6EC9F662" w14:textId="77777777" w:rsidR="00320D17" w:rsidRPr="00463C7D" w:rsidRDefault="00320D17" w:rsidP="00320D17">
      <w:pPr>
        <w:pStyle w:val="Titol2senzanum"/>
        <w:numPr>
          <w:ilvl w:val="0"/>
          <w:numId w:val="0"/>
        </w:numPr>
        <w:rPr>
          <w:i/>
        </w:rPr>
      </w:pPr>
      <w:bookmarkStart w:id="3" w:name="_Toc181973019"/>
      <w:r w:rsidRPr="00463C7D">
        <w:t>Storia del Documento</w:t>
      </w:r>
      <w:bookmarkEnd w:id="3"/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320D17" w:rsidRPr="007A32A1" w14:paraId="726753B6" w14:textId="77777777" w:rsidTr="009D23B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54FE00FD" w14:textId="77777777" w:rsidR="00320D17" w:rsidRPr="007A32A1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2F78DFA0" w14:textId="77777777" w:rsidR="00320D17" w:rsidRPr="007A32A1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B27BE50" w14:textId="77777777" w:rsidR="00320D17" w:rsidRPr="007A32A1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4EBCDDF3" w14:textId="77777777" w:rsidR="00320D17" w:rsidRPr="007A32A1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9B99C8" w14:textId="77777777" w:rsidR="00320D17" w:rsidRPr="007A32A1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320D17" w:rsidRPr="00FB68AE" w14:paraId="4B358CC5" w14:textId="77777777" w:rsidTr="009D23B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10366F4" w14:textId="77777777" w:rsidR="00320D17" w:rsidRPr="00FB68AE" w:rsidRDefault="00320D17" w:rsidP="009D23B4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7A915F9A" w14:textId="77777777" w:rsidR="00320D17" w:rsidRPr="00FB68AE" w:rsidRDefault="00320D17" w:rsidP="009D23B4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360D834B" w14:textId="48A23094" w:rsidR="00320D17" w:rsidRPr="00FB68AE" w:rsidRDefault="00320D17" w:rsidP="009D23B4">
            <w:pPr>
              <w:spacing w:before="48" w:after="48"/>
              <w:jc w:val="center"/>
            </w:pPr>
            <w:r>
              <w:t>FD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3F72AC4A" w14:textId="77777777" w:rsidR="00320D17" w:rsidRPr="00FB68AE" w:rsidRDefault="00320D17" w:rsidP="009D23B4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D4856C5" w14:textId="77777777" w:rsidR="00320D17" w:rsidRPr="00FB68AE" w:rsidRDefault="00320D17" w:rsidP="009D23B4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320D17" w14:paraId="7F00250E" w14:textId="77777777" w:rsidTr="009D23B4">
        <w:trPr>
          <w:cantSplit/>
        </w:trPr>
        <w:tc>
          <w:tcPr>
            <w:tcW w:w="822" w:type="dxa"/>
            <w:vAlign w:val="center"/>
          </w:tcPr>
          <w:p w14:paraId="60664D29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4FAB17CD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71BD019D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7AF3E4AF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79990921" w14:textId="77777777" w:rsidR="00320D17" w:rsidRPr="00537648" w:rsidRDefault="00320D17" w:rsidP="009D23B4">
            <w:pPr>
              <w:spacing w:before="48" w:after="48"/>
            </w:pPr>
          </w:p>
        </w:tc>
      </w:tr>
      <w:tr w:rsidR="00320D17" w14:paraId="6D8EB0ED" w14:textId="77777777" w:rsidTr="009D23B4">
        <w:trPr>
          <w:cantSplit/>
        </w:trPr>
        <w:tc>
          <w:tcPr>
            <w:tcW w:w="822" w:type="dxa"/>
            <w:vAlign w:val="center"/>
          </w:tcPr>
          <w:p w14:paraId="439A83D8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19C0D5C1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15D51040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9DD3780" w14:textId="77777777" w:rsidR="00320D17" w:rsidRDefault="00320D17" w:rsidP="009D23B4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6A6F195" w14:textId="77777777" w:rsidR="00320D17" w:rsidRPr="00537648" w:rsidRDefault="00320D17" w:rsidP="009D23B4">
            <w:pPr>
              <w:spacing w:before="48" w:after="48"/>
            </w:pPr>
          </w:p>
        </w:tc>
      </w:tr>
    </w:tbl>
    <w:p w14:paraId="16265F19" w14:textId="77777777" w:rsidR="00320D17" w:rsidRPr="00463C7D" w:rsidRDefault="00320D17" w:rsidP="00320D17">
      <w:pPr>
        <w:pStyle w:val="Titol2senzanum"/>
        <w:numPr>
          <w:ilvl w:val="0"/>
          <w:numId w:val="0"/>
        </w:numPr>
        <w:rPr>
          <w:i/>
        </w:rPr>
      </w:pPr>
      <w:bookmarkStart w:id="4" w:name="_Toc181973020"/>
      <w:r w:rsidRPr="00463C7D">
        <w:t>Storia delle Revisioni</w:t>
      </w:r>
      <w:bookmarkEnd w:id="4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320D17" w:rsidRPr="00277CB4" w14:paraId="21E3FFB9" w14:textId="77777777" w:rsidTr="009D23B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91B043E" w14:textId="77777777" w:rsidR="00320D17" w:rsidRPr="00277CB4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C7EA745" w14:textId="77777777" w:rsidR="00320D17" w:rsidRPr="00277CB4" w:rsidRDefault="00320D17" w:rsidP="009D23B4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320D17" w:rsidRPr="00D24211" w14:paraId="3A69F1F2" w14:textId="77777777" w:rsidTr="009D23B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2D62736" w14:textId="77777777" w:rsidR="00320D17" w:rsidRPr="00FB68AE" w:rsidRDefault="00320D17" w:rsidP="009D23B4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CAB15A4" w14:textId="77777777" w:rsidR="00320D17" w:rsidRPr="00D071B1" w:rsidRDefault="00320D17" w:rsidP="009D23B4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320D17" w:rsidRPr="00D24211" w14:paraId="566D0EA3" w14:textId="77777777" w:rsidTr="009D23B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D73A1B1" w14:textId="77777777" w:rsidR="00320D17" w:rsidRPr="00D071B1" w:rsidRDefault="00320D17" w:rsidP="009D23B4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80EAF6F" w14:textId="77777777" w:rsidR="00320D17" w:rsidRPr="00D071B1" w:rsidRDefault="00320D17" w:rsidP="009D23B4">
            <w:pPr>
              <w:spacing w:before="48" w:after="48"/>
            </w:pPr>
          </w:p>
        </w:tc>
      </w:tr>
      <w:tr w:rsidR="00320D17" w:rsidRPr="00D24211" w14:paraId="1AAF2601" w14:textId="77777777" w:rsidTr="009D23B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0D770D6" w14:textId="77777777" w:rsidR="00320D17" w:rsidRPr="00D071B1" w:rsidRDefault="00320D17" w:rsidP="009D23B4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410919D" w14:textId="77777777" w:rsidR="00320D17" w:rsidRPr="00D071B1" w:rsidRDefault="00320D17" w:rsidP="009D23B4">
            <w:pPr>
              <w:spacing w:before="48" w:after="48"/>
            </w:pPr>
          </w:p>
        </w:tc>
      </w:tr>
    </w:tbl>
    <w:p w14:paraId="4C51B267" w14:textId="77777777" w:rsidR="00320D17" w:rsidRPr="00E3387E" w:rsidRDefault="00320D17" w:rsidP="00320D17">
      <w:pPr>
        <w:pStyle w:val="Titol2senzanum"/>
        <w:numPr>
          <w:ilvl w:val="0"/>
          <w:numId w:val="0"/>
        </w:numPr>
        <w:rPr>
          <w:i/>
        </w:rPr>
      </w:pPr>
      <w:bookmarkStart w:id="5" w:name="_Toc181973021"/>
      <w:r w:rsidRPr="00E3387E">
        <w:t>Modifiche Previste</w:t>
      </w:r>
      <w:bookmarkEnd w:id="5"/>
    </w:p>
    <w:p w14:paraId="7536028A" w14:textId="77777777" w:rsidR="00320D17" w:rsidRPr="00116124" w:rsidRDefault="00320D17" w:rsidP="00320D17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340C6244" w14:textId="77777777" w:rsidR="00320D17" w:rsidRPr="00E3387E" w:rsidRDefault="00320D17" w:rsidP="00320D17">
      <w:pPr>
        <w:pStyle w:val="Titol2senzanum"/>
        <w:numPr>
          <w:ilvl w:val="0"/>
          <w:numId w:val="0"/>
        </w:numPr>
        <w:rPr>
          <w:i/>
        </w:rPr>
      </w:pPr>
      <w:bookmarkStart w:id="6" w:name="_Toc181973022"/>
      <w:r w:rsidRPr="00E3387E">
        <w:t>Tabella Redazione/Approvazione</w:t>
      </w:r>
      <w:bookmarkEnd w:id="6"/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320D17" w:rsidRPr="00F47578" w14:paraId="6437E8A3" w14:textId="77777777" w:rsidTr="009D23B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5A22A78A" w14:textId="77777777" w:rsidR="00320D17" w:rsidRPr="00F47578" w:rsidRDefault="00320D17" w:rsidP="009D23B4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7E8234FE" w14:textId="77777777" w:rsidR="00320D17" w:rsidRPr="00F47578" w:rsidRDefault="00320D17" w:rsidP="009D23B4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320D17" w:rsidRPr="00F47578" w14:paraId="1FFF3BD7" w14:textId="77777777" w:rsidTr="009D23B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FE49280" w14:textId="77777777" w:rsidR="00320D17" w:rsidRPr="00F47578" w:rsidRDefault="00320D17" w:rsidP="009D23B4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0ED517D0" w14:textId="77777777" w:rsidR="00320D17" w:rsidRPr="00F47578" w:rsidRDefault="00320D17" w:rsidP="009D23B4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  <w:bookmarkEnd w:id="2"/>
    </w:tbl>
    <w:p w14:paraId="629A5847" w14:textId="77777777" w:rsidR="00000000" w:rsidRDefault="00000000"/>
    <w:p w14:paraId="56397DB9" w14:textId="77777777" w:rsidR="00000000" w:rsidRDefault="00000000">
      <w:pPr>
        <w:pStyle w:val="Titol1senzanum"/>
        <w:pageBreakBefore/>
        <w:numPr>
          <w:ilvl w:val="0"/>
          <w:numId w:val="0"/>
        </w:numPr>
        <w:ind w:left="567"/>
        <w:jc w:val="center"/>
        <w:rPr>
          <w:sz w:val="20"/>
          <w:szCs w:val="20"/>
        </w:rPr>
      </w:pPr>
      <w:bookmarkStart w:id="7" w:name="_Toc181973023"/>
      <w:r>
        <w:lastRenderedPageBreak/>
        <w:t>Indice dei Contenuti</w:t>
      </w:r>
      <w:bookmarkEnd w:id="7"/>
    </w:p>
    <w:p w14:paraId="76990B8E" w14:textId="77777777" w:rsidR="00000000" w:rsidRDefault="00000000">
      <w:pPr>
        <w:rPr>
          <w:sz w:val="20"/>
          <w:szCs w:val="20"/>
        </w:rPr>
      </w:pPr>
    </w:p>
    <w:p w14:paraId="7C15E513" w14:textId="1F04E75F" w:rsidR="00320D17" w:rsidRDefault="00000000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181973018" w:history="1">
        <w:r w:rsidR="00320D17" w:rsidRPr="00203486">
          <w:rPr>
            <w:rStyle w:val="Collegamentoipertestuale"/>
            <w:noProof/>
          </w:rPr>
          <w:t>Diritti di Autore e  Clausole di Riservatezza</w:t>
        </w:r>
        <w:r w:rsidR="00320D17">
          <w:rPr>
            <w:noProof/>
            <w:webHidden/>
          </w:rPr>
          <w:tab/>
        </w:r>
        <w:r w:rsidR="00320D17">
          <w:rPr>
            <w:noProof/>
            <w:webHidden/>
          </w:rPr>
          <w:fldChar w:fldCharType="begin"/>
        </w:r>
        <w:r w:rsidR="00320D17">
          <w:rPr>
            <w:noProof/>
            <w:webHidden/>
          </w:rPr>
          <w:instrText xml:space="preserve"> PAGEREF _Toc181973018 \h </w:instrText>
        </w:r>
        <w:r w:rsidR="00320D17">
          <w:rPr>
            <w:noProof/>
            <w:webHidden/>
          </w:rPr>
        </w:r>
        <w:r w:rsidR="00320D17">
          <w:rPr>
            <w:noProof/>
            <w:webHidden/>
          </w:rPr>
          <w:fldChar w:fldCharType="separate"/>
        </w:r>
        <w:r w:rsidR="00320D17">
          <w:rPr>
            <w:noProof/>
            <w:webHidden/>
          </w:rPr>
          <w:t>2</w:t>
        </w:r>
        <w:r w:rsidR="00320D17">
          <w:rPr>
            <w:noProof/>
            <w:webHidden/>
          </w:rPr>
          <w:fldChar w:fldCharType="end"/>
        </w:r>
      </w:hyperlink>
    </w:p>
    <w:p w14:paraId="6F020EE6" w14:textId="3E1B1C89" w:rsidR="00320D17" w:rsidRDefault="00320D17">
      <w:pPr>
        <w:pStyle w:val="Sommario2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19" w:history="1">
        <w:r w:rsidRPr="00203486">
          <w:rPr>
            <w:rStyle w:val="Collegamentoipertestuale"/>
            <w:noProof/>
          </w:rPr>
          <w:t>Storia del 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D027747" w14:textId="380ED94D" w:rsidR="00320D17" w:rsidRDefault="00320D17">
      <w:pPr>
        <w:pStyle w:val="Sommario2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0" w:history="1">
        <w:r w:rsidRPr="00203486">
          <w:rPr>
            <w:rStyle w:val="Collegamentoipertestuale"/>
            <w:noProof/>
          </w:rPr>
          <w:t>Storia delle Revisioni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2A6C406" w14:textId="0D53A7E8" w:rsidR="00320D17" w:rsidRDefault="00320D17">
      <w:pPr>
        <w:pStyle w:val="Sommario2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1" w:history="1">
        <w:r w:rsidRPr="00203486">
          <w:rPr>
            <w:rStyle w:val="Collegamentoipertestuale"/>
            <w:noProof/>
          </w:rPr>
          <w:t>Modifiche Previste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BADCDD" w14:textId="1B11D4A4" w:rsidR="00320D17" w:rsidRDefault="00320D17">
      <w:pPr>
        <w:pStyle w:val="Sommario2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2" w:history="1">
        <w:r w:rsidRPr="00203486">
          <w:rPr>
            <w:rStyle w:val="Collegamentoipertestuale"/>
            <w:noProof/>
          </w:rPr>
          <w:t>Tabella Redazione/Approvazione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5B7FD74" w14:textId="3F10BD04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3" w:history="1">
        <w:r w:rsidRPr="00203486">
          <w:rPr>
            <w:rStyle w:val="Collegamentoipertestuale"/>
            <w:noProof/>
          </w:rPr>
          <w:t>Indice dei Contenuti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8305A8" w14:textId="329C126D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4" w:history="1">
        <w:r w:rsidRPr="00203486">
          <w:rPr>
            <w:rStyle w:val="Collegamentoipertestuale"/>
            <w:rFonts w:ascii="Symbol" w:hAnsi="Symbol" w:cs="Symbol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Introduzione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7CF8EB" w14:textId="73C3420A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5" w:history="1">
        <w:r w:rsidRPr="00203486">
          <w:rPr>
            <w:rStyle w:val="Collegamentoipertestuale"/>
            <w:rFonts w:ascii="Symbol" w:hAnsi="Symbol" w:cs="Symbo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65FEA6" w14:textId="0F72DBE6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6" w:history="1">
        <w:r w:rsidRPr="00203486">
          <w:rPr>
            <w:rStyle w:val="Collegamentoipertestuale"/>
            <w:rFonts w:ascii="Symbol" w:hAnsi="Symbol" w:cs="Symbo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E717C0" w14:textId="6A3290C1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7" w:history="1">
        <w:r w:rsidRPr="00203486">
          <w:rPr>
            <w:rStyle w:val="Collegamentoipertestuale"/>
            <w:rFonts w:ascii="Symbol" w:hAnsi="Symbol" w:cs="Symbo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86D486" w14:textId="7A234260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8" w:history="1">
        <w:r w:rsidRPr="00203486">
          <w:rPr>
            <w:rStyle w:val="Collegamentoipertestuale"/>
            <w:rFonts w:ascii="Symbol" w:hAnsi="Symbol" w:cs="Symbol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940639" w14:textId="6D5A0900" w:rsidR="00320D17" w:rsidRDefault="00320D17">
      <w:pPr>
        <w:pStyle w:val="Sommario2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29" w:history="1">
        <w:r w:rsidRPr="00203486">
          <w:rPr>
            <w:rStyle w:val="Collegamentoipertestual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BFA820" w14:textId="1D1CAB57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30" w:history="1">
        <w:r w:rsidRPr="00203486">
          <w:rPr>
            <w:rStyle w:val="Collegamentoipertestuale"/>
            <w:rFonts w:ascii="Symbol" w:hAnsi="Symbol" w:cs="Symbo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rFonts w:ascii="Arial" w:hAnsi="Arial" w:cs="Arial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AA1B15C" w14:textId="32767D65" w:rsidR="00320D17" w:rsidRDefault="00320D17">
      <w:pPr>
        <w:pStyle w:val="Sommario1"/>
        <w:rPr>
          <w:rFonts w:asciiTheme="minorHAnsi" w:eastAsiaTheme="minorEastAsia" w:hAnsiTheme="minorHAnsi" w:cstheme="minorBidi"/>
          <w:noProof/>
          <w:kern w:val="2"/>
          <w:lang w:eastAsia="it-IT"/>
          <w14:ligatures w14:val="standardContextual"/>
        </w:rPr>
      </w:pPr>
      <w:hyperlink w:anchor="_Toc181973031" w:history="1">
        <w:r w:rsidRPr="00203486">
          <w:rPr>
            <w:rStyle w:val="Collegamentoipertestuale"/>
            <w:rFonts w:ascii="Symbol" w:hAnsi="Symbol" w:cs="Symbo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lang w:eastAsia="it-IT"/>
            <w14:ligatures w14:val="standardContextual"/>
          </w:rPr>
          <w:tab/>
        </w:r>
        <w:r w:rsidRPr="00203486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_Toc181973031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94FEB90" w14:textId="081DF92E" w:rsidR="00000000" w:rsidRDefault="00000000">
      <w:pPr>
        <w:rPr>
          <w:rFonts w:ascii="Calibri" w:eastAsia="Times New Roman" w:hAnsi="Calibri" w:cs="Calibri"/>
          <w:i/>
          <w:iCs/>
          <w:sz w:val="20"/>
          <w:szCs w:val="20"/>
          <w:vertAlign w:val="subscript"/>
          <w:lang w:val="it-IT" w:eastAsia="it-IT"/>
        </w:rPr>
      </w:pPr>
      <w:r>
        <w:fldChar w:fldCharType="end"/>
      </w:r>
    </w:p>
    <w:p w14:paraId="0A0CE342" w14:textId="77777777" w:rsidR="00000000" w:rsidRDefault="00000000">
      <w:pPr>
        <w:pStyle w:val="Titolo1"/>
        <w:pageBreakBefore/>
      </w:pPr>
      <w:bookmarkStart w:id="8" w:name="_Toc181973024"/>
      <w:r>
        <w:lastRenderedPageBreak/>
        <w:t>Introduzione</w:t>
      </w:r>
      <w:bookmarkEnd w:id="8"/>
    </w:p>
    <w:p w14:paraId="2B771CD7" w14:textId="77777777" w:rsidR="00000000" w:rsidRDefault="00000000">
      <w:pPr>
        <w:ind w:left="567" w:right="-1"/>
        <w:jc w:val="both"/>
      </w:pPr>
      <w:r>
        <w:t>Questo documento descrive le specifiche dei servizi esposti nell’ambito dell’area applicativa Accettazione di Urgenza del sistema Edotto, le cui specifiche sono riportate nel documento “</w:t>
      </w:r>
      <w:r>
        <w:rPr>
          <w:b/>
          <w:u w:val="single"/>
        </w:rPr>
        <w:t>Requisiti funzionali dell’Area Applicativa</w:t>
      </w:r>
      <w:r>
        <w:t xml:space="preserve">”. Le specifiche si riferiscono sia ai servizi esposti in modalità standard </w:t>
      </w:r>
      <w:proofErr w:type="spellStart"/>
      <w:r>
        <w:t>SPCoop</w:t>
      </w:r>
      <w:proofErr w:type="spellEnd"/>
      <w:r>
        <w:t>, che ai servizi esposti in modalità web services standard, i cui dettagli sono riportati del documento “</w:t>
      </w:r>
      <w:r>
        <w:rPr>
          <w:b/>
          <w:u w:val="single"/>
        </w:rPr>
        <w:t xml:space="preserve">Edotto - Specifiche delle misure di sicurezza dei servizi </w:t>
      </w:r>
      <w:proofErr w:type="gramStart"/>
      <w:r>
        <w:rPr>
          <w:b/>
          <w:u w:val="single"/>
        </w:rPr>
        <w:t>esposti</w:t>
      </w:r>
      <w:r>
        <w:t>“</w:t>
      </w:r>
      <w:proofErr w:type="gramEnd"/>
    </w:p>
    <w:p w14:paraId="139A30FC" w14:textId="77777777" w:rsidR="00000000" w:rsidRDefault="00000000">
      <w:pPr>
        <w:pStyle w:val="Titolo1"/>
      </w:pPr>
      <w:bookmarkStart w:id="9" w:name="_Toc181973025"/>
      <w:r>
        <w:t>Scopo e Campo di Applicazione</w:t>
      </w:r>
      <w:bookmarkEnd w:id="9"/>
      <w:r>
        <w:t xml:space="preserve"> </w:t>
      </w:r>
    </w:p>
    <w:p w14:paraId="1D55F4F6" w14:textId="77777777" w:rsidR="00000000" w:rsidRDefault="00000000">
      <w:pPr>
        <w:pStyle w:val="Intestazione"/>
        <w:tabs>
          <w:tab w:val="clear" w:pos="4819"/>
          <w:tab w:val="clear" w:pos="9638"/>
          <w:tab w:val="left" w:pos="426"/>
        </w:tabs>
        <w:ind w:left="567"/>
        <w:jc w:val="both"/>
      </w:pPr>
      <w: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05A34ACD" w14:textId="77777777" w:rsidR="00000000" w:rsidRDefault="00000000">
      <w:pPr>
        <w:pStyle w:val="Titolo1"/>
      </w:pPr>
      <w:bookmarkStart w:id="10" w:name="_Toc181973026"/>
      <w:r>
        <w:t>Riferimenti</w:t>
      </w:r>
      <w:bookmarkEnd w:id="10"/>
    </w:p>
    <w:p w14:paraId="64794E3F" w14:textId="77777777" w:rsidR="00000000" w:rsidRDefault="00000000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993" w:right="-1" w:hanging="284"/>
        <w:jc w:val="both"/>
        <w:textAlignment w:val="baseline"/>
      </w:pPr>
      <w:bookmarkStart w:id="11" w:name="_Ref293133258"/>
      <w:bookmarkStart w:id="12" w:name="_Ref294741658"/>
      <w:r>
        <w:t xml:space="preserve">ANP Analisi dei Processi dell’Area </w:t>
      </w:r>
      <w:bookmarkEnd w:id="12"/>
      <w:r>
        <w:t>Anagrafe Assistiti</w:t>
      </w:r>
    </w:p>
    <w:p w14:paraId="1CBBB46F" w14:textId="77777777" w:rsidR="00000000" w:rsidRDefault="00000000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993" w:right="-1" w:hanging="284"/>
        <w:jc w:val="both"/>
        <w:textAlignment w:val="baseline"/>
      </w:pPr>
      <w:bookmarkStart w:id="13" w:name="_Ref294741672"/>
      <w:r>
        <w:t xml:space="preserve">ASWR Requisiti Funzionali Area </w:t>
      </w:r>
      <w:bookmarkEnd w:id="11"/>
      <w:bookmarkEnd w:id="13"/>
      <w:r>
        <w:t>Anagrafe Assistiti</w:t>
      </w:r>
    </w:p>
    <w:p w14:paraId="6805CF3A" w14:textId="77777777" w:rsidR="00000000" w:rsidRDefault="00000000">
      <w:pPr>
        <w:widowControl w:val="0"/>
        <w:numPr>
          <w:ilvl w:val="0"/>
          <w:numId w:val="7"/>
        </w:numPr>
        <w:overflowPunct w:val="0"/>
        <w:autoSpaceDE w:val="0"/>
        <w:spacing w:before="120" w:after="0" w:line="280" w:lineRule="atLeast"/>
        <w:ind w:left="993" w:right="-1" w:hanging="284"/>
        <w:jc w:val="both"/>
        <w:textAlignment w:val="baseline"/>
      </w:pPr>
      <w:r>
        <w:t>Edotto - Architettura Generale del sistema applicativo</w:t>
      </w:r>
    </w:p>
    <w:p w14:paraId="41EBDA28" w14:textId="77777777" w:rsidR="00000000" w:rsidRDefault="00000000">
      <w:pPr>
        <w:widowControl w:val="0"/>
        <w:numPr>
          <w:ilvl w:val="0"/>
          <w:numId w:val="7"/>
        </w:numPr>
        <w:overflowPunct w:val="0"/>
        <w:autoSpaceDE w:val="0"/>
        <w:spacing w:before="120" w:after="0" w:line="300" w:lineRule="atLeast"/>
        <w:ind w:left="993" w:hanging="284"/>
        <w:jc w:val="both"/>
        <w:textAlignment w:val="baseline"/>
      </w:pPr>
      <w:r>
        <w:t>Edotto - Specifiche delle misure di sicurezza dei servizi esposti.</w:t>
      </w:r>
    </w:p>
    <w:p w14:paraId="101D1490" w14:textId="77777777" w:rsidR="00000000" w:rsidRDefault="00000000">
      <w:pPr>
        <w:pStyle w:val="Titolo1"/>
      </w:pPr>
      <w:bookmarkStart w:id="14" w:name="_Toc181973027"/>
      <w:r>
        <w:t>Termini e definizioni</w:t>
      </w:r>
      <w:bookmarkEnd w:id="14"/>
    </w:p>
    <w:p w14:paraId="46AA9E98" w14:textId="77777777" w:rsidR="00000000" w:rsidRDefault="00000000">
      <w:pPr>
        <w:ind w:left="567" w:right="-1"/>
        <w:jc w:val="both"/>
        <w:rPr>
          <w:b/>
        </w:rPr>
      </w:pPr>
      <w:r>
        <w:rPr>
          <w:b/>
        </w:rPr>
        <w:t>Sistema Fruitore</w:t>
      </w:r>
      <w:r>
        <w:t>: sistema informativo cooperante con Edotto che fruisce dei servizi esposti da quest’ultimo secondo le modalità concordate e conformemente alle specifiche tecniche di integrazione.</w:t>
      </w:r>
    </w:p>
    <w:p w14:paraId="1A931599" w14:textId="77777777" w:rsidR="00000000" w:rsidRDefault="00000000">
      <w:pPr>
        <w:ind w:left="567" w:right="-1"/>
        <w:jc w:val="both"/>
        <w:rPr>
          <w:b/>
        </w:rPr>
      </w:pPr>
      <w:r>
        <w:rPr>
          <w:b/>
        </w:rPr>
        <w:t>Sistema Erogatore</w:t>
      </w:r>
      <w:r>
        <w:t xml:space="preserve">: sistema informativo che espone servizi (in modalità web services o </w:t>
      </w:r>
      <w:proofErr w:type="spellStart"/>
      <w:r>
        <w:t>SPCoop</w:t>
      </w:r>
      <w:proofErr w:type="spellEnd"/>
      <w:r>
        <w:t xml:space="preserve">) che possono essere invocati da un sistema fruitore per portare a compimento specifici obiettivi di cooperazione applicativa tra sistemi. </w:t>
      </w:r>
    </w:p>
    <w:p w14:paraId="17B04309" w14:textId="77777777" w:rsidR="00000000" w:rsidRDefault="00000000">
      <w:pPr>
        <w:ind w:left="567" w:right="-1"/>
        <w:jc w:val="both"/>
      </w:pPr>
      <w:r>
        <w:rPr>
          <w:b/>
        </w:rPr>
        <w:t>Scenario di Integrazione</w:t>
      </w:r>
      <w:r>
        <w:t xml:space="preserve">: descrizione dettagliata delle modalità con cui un sistema fruitore interagisce con un sistema erogatore </w:t>
      </w:r>
      <w:proofErr w:type="gramStart"/>
      <w:r>
        <w:t>per  portare</w:t>
      </w:r>
      <w:proofErr w:type="gramEnd"/>
      <w:r>
        <w:t xml:space="preserve"> a compimento specifici obiettivi di cooperazione applicativa. </w:t>
      </w:r>
    </w:p>
    <w:p w14:paraId="60086970" w14:textId="77777777" w:rsidR="00000000" w:rsidRDefault="00000000">
      <w:pPr>
        <w:pStyle w:val="Titolo1"/>
        <w:pageBreakBefore/>
      </w:pPr>
      <w:bookmarkStart w:id="15" w:name="_Toc181973028"/>
      <w:r>
        <w:lastRenderedPageBreak/>
        <w:t xml:space="preserve">Specifiche per l’integrazione in modalità </w:t>
      </w:r>
      <w:proofErr w:type="spellStart"/>
      <w:r>
        <w:t>SPCoop</w:t>
      </w:r>
      <w:bookmarkEnd w:id="15"/>
      <w:proofErr w:type="spellEnd"/>
    </w:p>
    <w:p w14:paraId="3DC1DE3B" w14:textId="77777777" w:rsidR="00000000" w:rsidRDefault="00000000">
      <w:pPr>
        <w:ind w:left="567" w:right="-1"/>
        <w:jc w:val="both"/>
      </w:pPr>
      <w:r>
        <w:t xml:space="preserve">L’invocazione dei servizi esposti in cooperazione applicativa dal sistema </w:t>
      </w:r>
      <w:proofErr w:type="gramStart"/>
      <w:r>
        <w:t>Edotto  richiede</w:t>
      </w:r>
      <w:proofErr w:type="gramEnd"/>
      <w:r>
        <w:t xml:space="preserve"> l’invio di Buste di e-government alla relativa Porta di Dominio. </w:t>
      </w:r>
    </w:p>
    <w:p w14:paraId="51775087" w14:textId="77777777" w:rsidR="00000000" w:rsidRDefault="00000000">
      <w:pPr>
        <w:ind w:left="567" w:right="-1"/>
        <w:jc w:val="both"/>
      </w:pPr>
      <w:r>
        <w:t>Il contenuto applicativo delle Buste di e-</w:t>
      </w:r>
      <w:proofErr w:type="spellStart"/>
      <w:r>
        <w:t>gov</w:t>
      </w:r>
      <w:proofErr w:type="spellEnd"/>
      <w:r>
        <w:t xml:space="preserve"> è rappresentato da stringhe XML con sintassi SOAP 1.1.</w:t>
      </w:r>
    </w:p>
    <w:p w14:paraId="695935BD" w14:textId="77777777" w:rsidR="00000000" w:rsidRDefault="00000000">
      <w:pPr>
        <w:ind w:left="567" w:right="-1"/>
        <w:jc w:val="both"/>
      </w:pPr>
      <w: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>
        <w:t>egov</w:t>
      </w:r>
      <w:proofErr w:type="spellEnd"/>
      <w:r>
        <w:t xml:space="preserve"> 2005. </w:t>
      </w:r>
    </w:p>
    <w:p w14:paraId="1E6F86AD" w14:textId="77777777" w:rsidR="00000000" w:rsidRDefault="00000000">
      <w:pPr>
        <w:ind w:left="567" w:right="-1"/>
        <w:jc w:val="both"/>
      </w:pPr>
      <w:r>
        <w:t>In allegato al presente documento vengono forniti e ne costituiscono parte integrante i seguenti elementi, definiti in coerenza con le norme tecniche CNIPA/</w:t>
      </w:r>
      <w:proofErr w:type="spellStart"/>
      <w:r>
        <w:t>DigitPA</w:t>
      </w:r>
      <w:proofErr w:type="spellEnd"/>
      <w:r>
        <w:t xml:space="preserve"> riguardanti la descrizione degli Accordi di Servizio </w:t>
      </w:r>
      <w:proofErr w:type="spellStart"/>
      <w:r>
        <w:t>SPCoop</w:t>
      </w:r>
      <w:proofErr w:type="spellEnd"/>
      <w:r>
        <w:t>.</w:t>
      </w:r>
    </w:p>
    <w:p w14:paraId="378E6DB8" w14:textId="77777777" w:rsidR="00000000" w:rsidRDefault="00000000">
      <w:pPr>
        <w:keepLines/>
        <w:numPr>
          <w:ilvl w:val="0"/>
          <w:numId w:val="5"/>
        </w:numPr>
        <w:spacing w:before="120" w:after="0" w:line="280" w:lineRule="atLeast"/>
        <w:ind w:right="-1"/>
        <w:jc w:val="both"/>
      </w:pPr>
      <w:r>
        <w:t>una cartella &lt;Entità&gt;_</w:t>
      </w:r>
      <w:proofErr w:type="spellStart"/>
      <w:r>
        <w:t>AdsParteComune</w:t>
      </w:r>
      <w:proofErr w:type="spellEnd"/>
      <w:r>
        <w:t xml:space="preserve"> per ogni entità dell’area su cui sono attestati i servizi, contenenti ciascuna i seguenti elementi</w:t>
      </w:r>
    </w:p>
    <w:p w14:paraId="6E1401A2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r>
        <w:t xml:space="preserve">una </w:t>
      </w:r>
      <w:proofErr w:type="spellStart"/>
      <w:r>
        <w:t>cartela</w:t>
      </w:r>
      <w:proofErr w:type="spellEnd"/>
      <w:r>
        <w:t xml:space="preserve"> </w:t>
      </w:r>
      <w:proofErr w:type="spellStart"/>
      <w:r>
        <w:rPr>
          <w:i/>
        </w:rPr>
        <w:t>componentiAds</w:t>
      </w:r>
      <w:proofErr w:type="spellEnd"/>
    </w:p>
    <w:p w14:paraId="108FA33C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r>
        <w:t>adsManifest.xml</w:t>
      </w:r>
    </w:p>
    <w:p w14:paraId="7175E02D" w14:textId="77777777" w:rsidR="00000000" w:rsidRDefault="00000000">
      <w:pPr>
        <w:spacing w:before="120"/>
        <w:ind w:left="567" w:right="-285"/>
        <w:jc w:val="both"/>
      </w:pPr>
      <w:r>
        <w:t xml:space="preserve">La cartella </w:t>
      </w:r>
      <w:proofErr w:type="spellStart"/>
      <w:r>
        <w:rPr>
          <w:i/>
        </w:rPr>
        <w:t>componentiAds</w:t>
      </w:r>
      <w:proofErr w:type="spellEnd"/>
      <w:r>
        <w:t xml:space="preserve"> prevede una sottocartella </w:t>
      </w:r>
      <w:proofErr w:type="spellStart"/>
      <w:r>
        <w:rPr>
          <w:i/>
        </w:rPr>
        <w:t>parteComune</w:t>
      </w:r>
      <w:proofErr w:type="spellEnd"/>
      <w:r>
        <w:t xml:space="preserve"> che a sua volta è strutturata in </w:t>
      </w:r>
    </w:p>
    <w:p w14:paraId="52262511" w14:textId="77777777" w:rsidR="00000000" w:rsidRDefault="00000000">
      <w:pPr>
        <w:keepLines/>
        <w:numPr>
          <w:ilvl w:val="0"/>
          <w:numId w:val="9"/>
        </w:numPr>
        <w:spacing w:before="120" w:after="0" w:line="280" w:lineRule="atLeast"/>
        <w:ind w:right="-1"/>
        <w:jc w:val="both"/>
      </w:pPr>
      <w:r>
        <w:t>Allegati</w:t>
      </w:r>
    </w:p>
    <w:p w14:paraId="1C68EDCC" w14:textId="77777777" w:rsidR="00000000" w:rsidRDefault="00000000">
      <w:pPr>
        <w:keepLines/>
        <w:numPr>
          <w:ilvl w:val="0"/>
          <w:numId w:val="9"/>
        </w:numPr>
        <w:spacing w:before="120" w:after="0" w:line="280" w:lineRule="atLeast"/>
        <w:ind w:right="-1"/>
        <w:jc w:val="both"/>
      </w:pPr>
      <w:proofErr w:type="spellStart"/>
      <w:r>
        <w:t>componenteSemiformale</w:t>
      </w:r>
      <w:proofErr w:type="spellEnd"/>
      <w:r>
        <w:t xml:space="preserve"> </w:t>
      </w:r>
    </w:p>
    <w:p w14:paraId="00775ED0" w14:textId="77777777" w:rsidR="00000000" w:rsidRDefault="00000000">
      <w:pPr>
        <w:keepLines/>
        <w:numPr>
          <w:ilvl w:val="0"/>
          <w:numId w:val="9"/>
        </w:numPr>
        <w:spacing w:before="120" w:after="0" w:line="280" w:lineRule="atLeast"/>
        <w:ind w:right="-1"/>
        <w:jc w:val="both"/>
      </w:pPr>
      <w:proofErr w:type="spellStart"/>
      <w:r>
        <w:t>specificaInterfacciaParteComune</w:t>
      </w:r>
      <w:proofErr w:type="spellEnd"/>
    </w:p>
    <w:p w14:paraId="7E7D11C6" w14:textId="77777777" w:rsidR="00000000" w:rsidRDefault="00000000">
      <w:pPr>
        <w:spacing w:before="120"/>
        <w:ind w:left="567" w:right="-285"/>
        <w:jc w:val="both"/>
        <w:rPr>
          <w:u w:val="single"/>
        </w:rPr>
      </w:pPr>
      <w:r>
        <w:t>Contenenti rispettivamente quanto segue.</w:t>
      </w:r>
    </w:p>
    <w:p w14:paraId="1F1FCC53" w14:textId="77777777" w:rsidR="00000000" w:rsidRDefault="00000000">
      <w:pPr>
        <w:keepLines/>
        <w:numPr>
          <w:ilvl w:val="0"/>
          <w:numId w:val="9"/>
        </w:numPr>
        <w:spacing w:before="120" w:after="0" w:line="280" w:lineRule="atLeast"/>
        <w:ind w:right="-1"/>
        <w:jc w:val="both"/>
      </w:pPr>
      <w:r>
        <w:rPr>
          <w:u w:val="single"/>
        </w:rPr>
        <w:t>Allegati</w:t>
      </w:r>
    </w:p>
    <w:p w14:paraId="21EE40AE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proofErr w:type="spellStart"/>
      <w:r>
        <w:t>Javadoc</w:t>
      </w:r>
      <w:proofErr w:type="spellEnd"/>
      <w:r>
        <w:t xml:space="preserve"> che definisce la semantica dei messaggi di richiesta e di risposta</w:t>
      </w:r>
    </w:p>
    <w:p w14:paraId="4C341359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  <w:rPr>
          <w:u w:val="single"/>
        </w:rPr>
      </w:pPr>
      <w:r>
        <w:t>Mapping-AzioneEgov-Operation.doc</w:t>
      </w:r>
    </w:p>
    <w:p w14:paraId="04D729C2" w14:textId="77777777" w:rsidR="00000000" w:rsidRDefault="00000000">
      <w:pPr>
        <w:keepLines/>
        <w:numPr>
          <w:ilvl w:val="0"/>
          <w:numId w:val="9"/>
        </w:numPr>
        <w:spacing w:before="120" w:after="0" w:line="280" w:lineRule="atLeast"/>
        <w:ind w:right="-1"/>
        <w:jc w:val="both"/>
      </w:pPr>
      <w:proofErr w:type="spellStart"/>
      <w:r>
        <w:rPr>
          <w:u w:val="single"/>
        </w:rPr>
        <w:t>componenteSemiformale</w:t>
      </w:r>
      <w:proofErr w:type="spellEnd"/>
      <w:r>
        <w:rPr>
          <w:u w:val="single"/>
        </w:rPr>
        <w:t xml:space="preserve"> </w:t>
      </w:r>
    </w:p>
    <w:p w14:paraId="4D69A495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  <w:rPr>
          <w:u w:val="single"/>
        </w:rPr>
      </w:pPr>
      <w:r>
        <w:t>&lt;Entità&gt;WS_ProfiloCollaborazione.xml</w:t>
      </w:r>
    </w:p>
    <w:p w14:paraId="68DBCF4E" w14:textId="77777777" w:rsidR="00000000" w:rsidRDefault="00000000">
      <w:pPr>
        <w:keepLines/>
        <w:numPr>
          <w:ilvl w:val="0"/>
          <w:numId w:val="9"/>
        </w:numPr>
        <w:spacing w:before="120" w:after="0" w:line="280" w:lineRule="atLeast"/>
        <w:ind w:right="-1"/>
        <w:jc w:val="both"/>
      </w:pPr>
      <w:proofErr w:type="spellStart"/>
      <w:r>
        <w:rPr>
          <w:u w:val="single"/>
        </w:rPr>
        <w:t>specificaInterfacciaParteComune</w:t>
      </w:r>
      <w:proofErr w:type="spellEnd"/>
    </w:p>
    <w:p w14:paraId="53ACC1BF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WS_Concettuale.wsdl</w:t>
      </w:r>
      <w:proofErr w:type="spellEnd"/>
    </w:p>
    <w:p w14:paraId="25919122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WS_ErogatoreLogico.wsdl</w:t>
      </w:r>
      <w:proofErr w:type="spellEnd"/>
    </w:p>
    <w:p w14:paraId="5C798989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r>
        <w:t>&lt;Entità&gt;</w:t>
      </w:r>
      <w:proofErr w:type="spellStart"/>
      <w:r>
        <w:t>WS_FruitoreLogico.wsdl</w:t>
      </w:r>
      <w:proofErr w:type="spellEnd"/>
    </w:p>
    <w:p w14:paraId="3D9E31D9" w14:textId="77777777" w:rsidR="00000000" w:rsidRDefault="00000000">
      <w:pPr>
        <w:keepLines/>
        <w:numPr>
          <w:ilvl w:val="1"/>
          <w:numId w:val="9"/>
        </w:numPr>
        <w:spacing w:before="120" w:after="0" w:line="280" w:lineRule="atLeast"/>
        <w:ind w:right="-1"/>
        <w:jc w:val="both"/>
      </w:pPr>
      <w:proofErr w:type="spellStart"/>
      <w:r>
        <w:t>Types</w:t>
      </w:r>
      <w:proofErr w:type="spellEnd"/>
      <w:r>
        <w:t>&lt;Entità&gt;.</w:t>
      </w:r>
      <w:proofErr w:type="spellStart"/>
      <w:r>
        <w:t>xsd</w:t>
      </w:r>
      <w:proofErr w:type="spellEnd"/>
    </w:p>
    <w:p w14:paraId="78EB2CF1" w14:textId="77777777" w:rsidR="00000000" w:rsidRDefault="00000000">
      <w:pPr>
        <w:spacing w:before="120"/>
        <w:ind w:left="567" w:right="-142"/>
        <w:jc w:val="both"/>
        <w:rPr>
          <w:b/>
          <w:sz w:val="20"/>
          <w:szCs w:val="20"/>
        </w:rPr>
      </w:pPr>
      <w:r>
        <w:t>In particolare, le entità su cui sono attestati i servizi sono quelle riportate nel seguito:</w:t>
      </w:r>
    </w:p>
    <w:p w14:paraId="712814F4" w14:textId="77777777" w:rsidR="00000000" w:rsidRDefault="00000000">
      <w:pPr>
        <w:ind w:left="709" w:right="708"/>
        <w:jc w:val="both"/>
      </w:pPr>
      <w:proofErr w:type="spellStart"/>
      <w:r>
        <w:rPr>
          <w:b/>
          <w:sz w:val="20"/>
          <w:szCs w:val="20"/>
        </w:rPr>
        <w:t>AssistibileInAnagrafe</w:t>
      </w:r>
      <w:proofErr w:type="spellEnd"/>
      <w:r>
        <w:rPr>
          <w:b/>
          <w:sz w:val="20"/>
          <w:szCs w:val="20"/>
        </w:rPr>
        <w:br/>
      </w:r>
      <w:proofErr w:type="spellStart"/>
      <w:r>
        <w:rPr>
          <w:b/>
          <w:sz w:val="20"/>
          <w:szCs w:val="20"/>
        </w:rPr>
        <w:t>AssistibileSTP</w:t>
      </w:r>
      <w:proofErr w:type="spellEnd"/>
      <w:r>
        <w:rPr>
          <w:b/>
          <w:sz w:val="20"/>
          <w:szCs w:val="20"/>
        </w:rPr>
        <w:br/>
      </w:r>
    </w:p>
    <w:p w14:paraId="29B8DB23" w14:textId="77777777" w:rsidR="00000000" w:rsidRDefault="00000000">
      <w:pPr>
        <w:pStyle w:val="Titolo2"/>
        <w:pageBreakBefore/>
        <w:numPr>
          <w:ilvl w:val="1"/>
          <w:numId w:val="3"/>
        </w:numPr>
        <w:ind w:left="578" w:hanging="578"/>
      </w:pPr>
      <w:bookmarkStart w:id="16" w:name="_Toc181973029"/>
      <w:r>
        <w:lastRenderedPageBreak/>
        <w:t>Endpoint di riferimento</w:t>
      </w:r>
      <w:bookmarkEnd w:id="16"/>
    </w:p>
    <w:p w14:paraId="33BBA95A" w14:textId="77777777" w:rsidR="00000000" w:rsidRDefault="00000000">
      <w:pPr>
        <w:spacing w:after="120"/>
        <w:ind w:left="567"/>
        <w:jc w:val="both"/>
        <w:rPr>
          <w:b/>
          <w:sz w:val="20"/>
          <w:szCs w:val="20"/>
        </w:rPr>
      </w:pPr>
      <w:r>
        <w:t>L’endpoint a cui vanno indirizzate le buste di e-</w:t>
      </w:r>
      <w:proofErr w:type="spellStart"/>
      <w:r>
        <w:t>gov</w:t>
      </w:r>
      <w:proofErr w:type="spellEnd"/>
      <w:r>
        <w:t xml:space="preserve"> è contenuto all’interno dei file &lt;Entità&gt;</w:t>
      </w:r>
      <w:proofErr w:type="spellStart"/>
      <w:r>
        <w:t>WS_ErogatoreLogico.wsdl</w:t>
      </w:r>
      <w:proofErr w:type="spellEnd"/>
      <w:r>
        <w:t xml:space="preserve">, dove </w:t>
      </w:r>
      <w:proofErr w:type="spellStart"/>
      <w:r>
        <w:rPr>
          <w:i/>
        </w:rPr>
        <w:t>servername</w:t>
      </w:r>
      <w:proofErr w:type="spellEnd"/>
      <w:r>
        <w:rPr>
          <w:i/>
        </w:rPr>
        <w:t xml:space="preserve"> </w:t>
      </w:r>
      <w:r>
        <w:t xml:space="preserve">e </w:t>
      </w:r>
      <w:r>
        <w:rPr>
          <w:i/>
        </w:rPr>
        <w:t xml:space="preserve">port </w:t>
      </w:r>
      <w:r>
        <w:t>rappresentano rispettivamente l’</w:t>
      </w:r>
      <w:proofErr w:type="spellStart"/>
      <w:r>
        <w:t>hostname</w:t>
      </w:r>
      <w:proofErr w:type="spellEnd"/>
      <w: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15CC127" w14:textId="77777777" w:rsidR="00000000" w:rsidRDefault="00000000">
      <w:pPr>
        <w:ind w:left="567" w:right="-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 specifica del servizio è descritta mediante il </w:t>
      </w:r>
      <w:r>
        <w:rPr>
          <w:b/>
          <w:i/>
          <w:sz w:val="20"/>
          <w:szCs w:val="20"/>
        </w:rPr>
        <w:t>WSDL</w:t>
      </w:r>
      <w:r>
        <w:rPr>
          <w:b/>
          <w:sz w:val="20"/>
          <w:szCs w:val="20"/>
        </w:rPr>
        <w:t xml:space="preserve">; la tabella che segue riporta, per ciascun web service previsto nel documento di </w:t>
      </w:r>
      <w:r>
        <w:rPr>
          <w:b/>
          <w:sz w:val="20"/>
          <w:szCs w:val="20"/>
          <w:u w:val="single"/>
        </w:rPr>
        <w:t>Analisi dei processi dell’Area Applicativa</w:t>
      </w:r>
      <w:r>
        <w:rPr>
          <w:b/>
          <w:sz w:val="20"/>
          <w:szCs w:val="20"/>
        </w:rPr>
        <w:t>, il nome del file che contiene la descrizione del servizio e l’endpoint di riferimento.</w:t>
      </w:r>
    </w:p>
    <w:tbl>
      <w:tblPr>
        <w:tblW w:w="0" w:type="auto"/>
        <w:tblInd w:w="949" w:type="dxa"/>
        <w:tblLayout w:type="fixed"/>
        <w:tblLook w:val="0000" w:firstRow="0" w:lastRow="0" w:firstColumn="0" w:lastColumn="0" w:noHBand="0" w:noVBand="0"/>
      </w:tblPr>
      <w:tblGrid>
        <w:gridCol w:w="3791"/>
        <w:gridCol w:w="4616"/>
      </w:tblGrid>
      <w:tr w:rsidR="00000000" w14:paraId="04C66C7D" w14:textId="77777777"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ADEBF" w14:textId="77777777" w:rsidR="00000000" w:rsidRDefault="00000000">
            <w:pPr>
              <w:ind w:right="708"/>
            </w:pPr>
            <w:r>
              <w:rPr>
                <w:b/>
                <w:sz w:val="20"/>
                <w:szCs w:val="20"/>
              </w:rPr>
              <w:t>Nome servizio (</w:t>
            </w:r>
            <w:proofErr w:type="spellStart"/>
            <w:r>
              <w:rPr>
                <w:b/>
                <w:sz w:val="20"/>
                <w:szCs w:val="20"/>
              </w:rPr>
              <w:t>operation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FF63E" w14:textId="77777777" w:rsidR="00000000" w:rsidRDefault="00000000">
            <w:pPr>
              <w:ind w:right="708"/>
              <w:jc w:val="both"/>
            </w:pPr>
            <w:r>
              <w:rPr>
                <w:b/>
                <w:sz w:val="20"/>
                <w:szCs w:val="20"/>
              </w:rPr>
              <w:t>WSDL di riferimento</w:t>
            </w:r>
          </w:p>
        </w:tc>
      </w:tr>
      <w:tr w:rsidR="00000000" w14:paraId="07827FE1" w14:textId="77777777">
        <w:trPr>
          <w:trHeight w:val="88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A138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getAssistibileInAnagrafe</w:t>
            </w:r>
            <w:proofErr w:type="spellEnd"/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1C8D1" w14:textId="77777777" w:rsidR="00000000" w:rsidRDefault="00000000">
            <w:pPr>
              <w:ind w:right="39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AssistibileInAnagrafeWS_ErogatoreLogico.wsdl</w:t>
            </w:r>
            <w:proofErr w:type="spellEnd"/>
          </w:p>
          <w:p w14:paraId="0F81F436" w14:textId="77777777" w:rsidR="00000000" w:rsidRDefault="00000000">
            <w:pPr>
              <w:rPr>
                <w:sz w:val="20"/>
                <w:szCs w:val="20"/>
              </w:rPr>
            </w:pPr>
          </w:p>
        </w:tc>
      </w:tr>
      <w:tr w:rsidR="00000000" w14:paraId="7612547C" w14:textId="77777777">
        <w:trPr>
          <w:trHeight w:val="88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0A06C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getAssistibileInAnagrafeSistemaTS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2639" w14:textId="77777777" w:rsidR="00000000" w:rsidRDefault="00000000">
            <w:pPr>
              <w:snapToGrid w:val="0"/>
              <w:ind w:right="397"/>
              <w:jc w:val="both"/>
              <w:rPr>
                <w:sz w:val="20"/>
                <w:szCs w:val="20"/>
              </w:rPr>
            </w:pPr>
          </w:p>
        </w:tc>
      </w:tr>
      <w:tr w:rsidR="00000000" w14:paraId="6B76640E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01BF3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getAssistibili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F958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21C37521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96B0B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getListaAssistitiMedico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4583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29A97AB1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131DA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getEsenzioniAttive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13F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70F5AEF3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492BE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setRichiestaSceltaRevoca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E76F0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0F32AE68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59159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setRichiestaDocumenti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5BA8E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6035E724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996F0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getRichiestaDocumenti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02FC8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36C1D38B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147F7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getAssistibiliEsentiTicket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29A2F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5E51250B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D4680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getElencoModelliEsteri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66F84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6E91C809" w14:textId="77777777">
        <w:trPr>
          <w:trHeight w:val="84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70E34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getModelloEstero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8E0B8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02B08673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EF43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setModificaAssistito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ED00E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6A42C2C3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2A9B1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setSceltaRevoca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4C2D2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47E4D6E6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68FD4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getCreditoResiduoCeliaco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87B74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1236F42A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51384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sz w:val="20"/>
                <w:szCs w:val="20"/>
              </w:rPr>
              <w:t>getStoricoMovimenti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A8041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6EC7C15C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1ABB9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sz w:val="20"/>
                <w:szCs w:val="20"/>
              </w:rPr>
              <w:t>getListaEsenti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C873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625909D3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1E19C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sz w:val="20"/>
                <w:szCs w:val="20"/>
              </w:rPr>
              <w:t>getRilascioNuovoPin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8C276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7157DF67" w14:textId="77777777">
        <w:trPr>
          <w:trHeight w:val="231"/>
        </w:trPr>
        <w:tc>
          <w:tcPr>
            <w:tcW w:w="3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ACD88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sz w:val="20"/>
                <w:szCs w:val="20"/>
              </w:rPr>
              <w:t>setRegistraEsenzioneInfortunio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B80C5" w14:textId="77777777" w:rsidR="00000000" w:rsidRDefault="00000000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362B9860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26A74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getCittadiniStranieriNonInRegola</w:t>
            </w:r>
            <w:proofErr w:type="spellEnd"/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ABDAD" w14:textId="77777777" w:rsidR="00000000" w:rsidRDefault="00000000">
            <w:pPr>
              <w:ind w:right="397"/>
              <w:jc w:val="both"/>
            </w:pPr>
            <w:proofErr w:type="spellStart"/>
            <w:r>
              <w:rPr>
                <w:sz w:val="20"/>
                <w:szCs w:val="20"/>
              </w:rPr>
              <w:t>AssistibileSTPWS_ErogatoreLogico.wsdl</w:t>
            </w:r>
            <w:proofErr w:type="spellEnd"/>
          </w:p>
        </w:tc>
      </w:tr>
      <w:tr w:rsidR="00000000" w14:paraId="21360824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15E63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getElencoAssistibilePianoECare</w:t>
            </w:r>
            <w:proofErr w:type="spellEnd"/>
          </w:p>
        </w:tc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EC8B2" w14:textId="77777777" w:rsidR="00000000" w:rsidRDefault="00000000">
            <w:pPr>
              <w:keepLines/>
              <w:spacing w:before="120" w:after="0" w:line="280" w:lineRule="atLeast"/>
              <w:ind w:right="-1"/>
              <w:jc w:val="both"/>
            </w:pPr>
            <w:proofErr w:type="spellStart"/>
            <w:r>
              <w:t>AssistibilePianoECareWS_ErogatoreLogico.wsdl</w:t>
            </w:r>
            <w:proofErr w:type="spellEnd"/>
          </w:p>
        </w:tc>
      </w:tr>
      <w:tr w:rsidR="00000000" w14:paraId="1843844E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E31EC0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lastRenderedPageBreak/>
              <w:t>setAssistitiPianoECare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8524" w14:textId="77777777" w:rsidR="00000000" w:rsidRDefault="00000000">
            <w:pPr>
              <w:snapToGrid w:val="0"/>
            </w:pPr>
          </w:p>
        </w:tc>
      </w:tr>
      <w:tr w:rsidR="00000000" w14:paraId="3B6B13E9" w14:textId="77777777">
        <w:trPr>
          <w:trHeight w:val="23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377016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setChiusuraPianoECare</w:t>
            </w:r>
            <w:proofErr w:type="spellEnd"/>
          </w:p>
        </w:tc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EE54" w14:textId="77777777" w:rsidR="00000000" w:rsidRDefault="00000000">
            <w:pPr>
              <w:snapToGrid w:val="0"/>
            </w:pPr>
          </w:p>
        </w:tc>
      </w:tr>
    </w:tbl>
    <w:p w14:paraId="15E7B42E" w14:textId="77777777" w:rsidR="00000000" w:rsidRDefault="00000000">
      <w:pPr>
        <w:spacing w:before="240"/>
        <w:ind w:left="567" w:right="-1"/>
        <w:jc w:val="both"/>
        <w:rPr>
          <w:rStyle w:val="CarattereCarattere1"/>
        </w:rPr>
      </w:pPr>
      <w:r>
        <w:t xml:space="preserve">Poiché ciascun servizio esposto in modalità </w:t>
      </w:r>
      <w:proofErr w:type="spellStart"/>
      <w:r>
        <w:t>SPCoop</w:t>
      </w:r>
      <w:proofErr w:type="spellEnd"/>
      <w: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>
        <w:t>request</w:t>
      </w:r>
      <w:proofErr w:type="spellEnd"/>
      <w:r>
        <w:t xml:space="preserve"> e della </w:t>
      </w:r>
      <w:proofErr w:type="spellStart"/>
      <w:r>
        <w:t>response</w:t>
      </w:r>
      <w:proofErr w:type="spellEnd"/>
      <w: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4F7F6B7" w14:textId="77777777" w:rsidR="00000000" w:rsidRDefault="00000000">
      <w:pPr>
        <w:pStyle w:val="Titolo1"/>
      </w:pPr>
      <w:bookmarkStart w:id="17" w:name="_Toc181973030"/>
      <w:r>
        <w:rPr>
          <w:rStyle w:val="CarattereCarattere1"/>
        </w:rPr>
        <w:t>Specifiche per l’integrazione in modalità web services standard</w:t>
      </w:r>
      <w:bookmarkEnd w:id="17"/>
    </w:p>
    <w:p w14:paraId="67C0B88C" w14:textId="77777777" w:rsidR="00000000" w:rsidRDefault="00000000">
      <w:pPr>
        <w:ind w:left="567" w:right="-1"/>
        <w:jc w:val="both"/>
        <w:rPr>
          <w:b/>
          <w:sz w:val="20"/>
          <w:szCs w:val="20"/>
        </w:rPr>
      </w:pPr>
      <w:r>
        <w:t xml:space="preserve">L’invocazione dei servizi esposti in modalità web services standard avviene inoltrando una SOAP </w:t>
      </w:r>
      <w:proofErr w:type="spellStart"/>
      <w:r>
        <w:t>request</w:t>
      </w:r>
      <w:proofErr w:type="spellEnd"/>
      <w:r>
        <w:t xml:space="preserve"> all’endpoint di esposizione del servizio; l’interazione </w:t>
      </w:r>
      <w:proofErr w:type="spellStart"/>
      <w:r>
        <w:t>request-response</w:t>
      </w:r>
      <w:proofErr w:type="spellEnd"/>
      <w:r>
        <w:t xml:space="preserve"> avviene conformemente </w:t>
      </w:r>
      <w:proofErr w:type="spellStart"/>
      <w:r>
        <w:t>allo</w:t>
      </w:r>
      <w:proofErr w:type="spellEnd"/>
      <w:r>
        <w:t xml:space="preserve"> standard SOAP 1.1.</w:t>
      </w:r>
    </w:p>
    <w:p w14:paraId="6774CC9E" w14:textId="77777777" w:rsidR="00000000" w:rsidRDefault="00000000">
      <w:pPr>
        <w:ind w:left="567" w:right="-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 specifica del servizio è descritta mediante il </w:t>
      </w:r>
      <w:r>
        <w:rPr>
          <w:b/>
          <w:i/>
          <w:sz w:val="20"/>
          <w:szCs w:val="20"/>
        </w:rPr>
        <w:t>WSDL</w:t>
      </w:r>
      <w:r>
        <w:rPr>
          <w:b/>
          <w:sz w:val="20"/>
          <w:szCs w:val="20"/>
        </w:rPr>
        <w:t>; la tabella che segue riporta, per ciascun web service previsto nel documento “</w:t>
      </w:r>
      <w:r>
        <w:rPr>
          <w:b/>
          <w:sz w:val="20"/>
          <w:szCs w:val="20"/>
          <w:u w:val="single"/>
        </w:rPr>
        <w:t>Requisiti funzionali dell’Area Applicativa</w:t>
      </w:r>
      <w:r>
        <w:rPr>
          <w:b/>
          <w:sz w:val="20"/>
          <w:szCs w:val="20"/>
        </w:rPr>
        <w:t xml:space="preserve">” rispettivamente le URL del WSDL contenente la descrizione del servizio e dello schema XSD che definisce le specifiche di </w:t>
      </w:r>
      <w:proofErr w:type="spellStart"/>
      <w:r>
        <w:rPr>
          <w:b/>
          <w:sz w:val="20"/>
          <w:szCs w:val="20"/>
        </w:rPr>
        <w:t>request</w:t>
      </w:r>
      <w:proofErr w:type="spellEnd"/>
      <w:r>
        <w:rPr>
          <w:b/>
          <w:sz w:val="20"/>
          <w:szCs w:val="20"/>
        </w:rPr>
        <w:t xml:space="preserve"> e </w:t>
      </w:r>
      <w:proofErr w:type="spellStart"/>
      <w:r>
        <w:rPr>
          <w:b/>
          <w:sz w:val="20"/>
          <w:szCs w:val="20"/>
        </w:rPr>
        <w:t>response</w:t>
      </w:r>
      <w:proofErr w:type="spellEnd"/>
      <w:r>
        <w:rPr>
          <w:b/>
          <w:sz w:val="20"/>
          <w:szCs w:val="20"/>
        </w:rPr>
        <w:t>.</w:t>
      </w:r>
    </w:p>
    <w:tbl>
      <w:tblPr>
        <w:tblW w:w="0" w:type="auto"/>
        <w:tblInd w:w="665" w:type="dxa"/>
        <w:tblLayout w:type="fixed"/>
        <w:tblLook w:val="0000" w:firstRow="0" w:lastRow="0" w:firstColumn="0" w:lastColumn="0" w:noHBand="0" w:noVBand="0"/>
      </w:tblPr>
      <w:tblGrid>
        <w:gridCol w:w="3685"/>
        <w:gridCol w:w="5230"/>
      </w:tblGrid>
      <w:tr w:rsidR="00000000" w14:paraId="3AE6E97A" w14:textId="77777777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AA99C" w14:textId="77777777" w:rsidR="00000000" w:rsidRDefault="00000000">
            <w:pPr>
              <w:ind w:right="567"/>
              <w:jc w:val="both"/>
            </w:pPr>
            <w:r>
              <w:rPr>
                <w:b/>
                <w:sz w:val="20"/>
                <w:szCs w:val="20"/>
              </w:rPr>
              <w:t>Nome servizio (</w:t>
            </w:r>
            <w:proofErr w:type="spellStart"/>
            <w:r>
              <w:rPr>
                <w:b/>
                <w:sz w:val="20"/>
                <w:szCs w:val="20"/>
              </w:rPr>
              <w:t>operation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981D8" w14:textId="77777777" w:rsidR="00000000" w:rsidRDefault="00000000">
            <w:pPr>
              <w:ind w:right="567"/>
              <w:jc w:val="both"/>
            </w:pPr>
            <w:r>
              <w:rPr>
                <w:b/>
                <w:sz w:val="20"/>
                <w:szCs w:val="20"/>
              </w:rPr>
              <w:t>URL di riferimento</w:t>
            </w:r>
          </w:p>
        </w:tc>
      </w:tr>
      <w:tr w:rsidR="003C3657" w14:paraId="44635655" w14:textId="77777777">
        <w:trPr>
          <w:trHeight w:val="10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7B507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getAssistibileInAnagrafe</w:t>
            </w:r>
            <w:proofErr w:type="spellEnd"/>
          </w:p>
        </w:tc>
        <w:tc>
          <w:tcPr>
            <w:tcW w:w="5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08A0DE" w14:textId="77777777" w:rsidR="003C3657" w:rsidRDefault="003C3657">
            <w:pPr>
              <w:ind w:right="708"/>
              <w:jc w:val="both"/>
            </w:pPr>
            <w:hyperlink w:history="1">
              <w:r>
                <w:rPr>
                  <w:sz w:val="20"/>
                  <w:szCs w:val="20"/>
                </w:rPr>
                <w:t>http://servername:port/nsisr/AssistibileInAnagrafeService?wsdl</w:t>
              </w:r>
            </w:hyperlink>
          </w:p>
          <w:p w14:paraId="40101786" w14:textId="77777777" w:rsidR="003C3657" w:rsidRDefault="003C3657">
            <w:pPr>
              <w:ind w:right="708"/>
              <w:jc w:val="both"/>
            </w:pPr>
            <w:hyperlink w:history="1">
              <w:r>
                <w:rPr>
                  <w:sz w:val="20"/>
                  <w:szCs w:val="20"/>
                </w:rPr>
                <w:t>http://servername:port/nsisr/AssistibileInAnagrafeService?xsd=1</w:t>
              </w:r>
            </w:hyperlink>
          </w:p>
        </w:tc>
      </w:tr>
      <w:tr w:rsidR="003C3657" w14:paraId="462625DF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3CEE0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getAssistibili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4329A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587D0A89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7B374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getAssistibileInAnagrafeSistemaTS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FC4202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2BEF0AD2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A125E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getListaAssistitiMedico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6F8FDE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18015900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EE598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getListaEsenti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3AC0BF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0A61E99A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000FD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getEsenzioniAttive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F28EEE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1857434F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B61B4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setRichiestaSceltaRevoca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02F67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6817455E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DECB6" w14:textId="77777777" w:rsidR="003C3657" w:rsidRDefault="003C3657"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setRichiestaDocumenti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EF91B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739CB741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08B4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getRichiestaDocumenti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D3CE43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24FD7677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F2D6D" w14:textId="77777777" w:rsidR="003C3657" w:rsidRDefault="003C3657">
            <w:pPr>
              <w:ind w:left="72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getAssistibiliEsentiTicket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EE8F54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75C42814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6AC1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getElencoModelliEsteri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2A3871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6543D342" w14:textId="77777777">
        <w:trPr>
          <w:trHeight w:val="10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29017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getModelloEstero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9E698A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588CEF63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8794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setModificaAssistito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BA3B97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17DEAB7D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89982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setSceltaRevoca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B5E352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1B19865F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5A710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getCreditoResiduoCeliaco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C6E3AF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2D14D4B9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49D2A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getRilascioNuovoPin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4E2602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7C792441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18750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sz w:val="20"/>
                <w:szCs w:val="20"/>
              </w:rPr>
              <w:t>getStoricoMovimenti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20D430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3C3657" w14:paraId="4DC00286" w14:textId="77777777">
        <w:trPr>
          <w:trHeight w:val="231"/>
        </w:trPr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0C454" w14:textId="77777777" w:rsidR="003C3657" w:rsidRDefault="003C3657">
            <w:pPr>
              <w:ind w:right="708"/>
              <w:jc w:val="both"/>
            </w:pPr>
            <w:proofErr w:type="spellStart"/>
            <w:r>
              <w:rPr>
                <w:sz w:val="20"/>
                <w:szCs w:val="20"/>
              </w:rPr>
              <w:t>setRegistraEsenzioniInfortunio</w:t>
            </w:r>
            <w:proofErr w:type="spellEnd"/>
          </w:p>
        </w:tc>
        <w:tc>
          <w:tcPr>
            <w:tcW w:w="5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8A7F3" w14:textId="77777777" w:rsidR="003C3657" w:rsidRDefault="003C3657">
            <w:pPr>
              <w:snapToGrid w:val="0"/>
              <w:ind w:right="708"/>
              <w:jc w:val="both"/>
              <w:rPr>
                <w:sz w:val="20"/>
                <w:szCs w:val="20"/>
              </w:rPr>
            </w:pPr>
          </w:p>
        </w:tc>
      </w:tr>
      <w:tr w:rsidR="00000000" w14:paraId="4AB57CC2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A213" w14:textId="77777777" w:rsidR="00000000" w:rsidRDefault="00000000">
            <w:pPr>
              <w:ind w:right="708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getCittadiniStranieriNonInRegola</w:t>
            </w:r>
            <w:proofErr w:type="spellEnd"/>
          </w:p>
        </w:tc>
        <w:tc>
          <w:tcPr>
            <w:tcW w:w="5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F931D" w14:textId="77777777" w:rsidR="00000000" w:rsidRDefault="00000000">
            <w:pPr>
              <w:ind w:right="708"/>
              <w:jc w:val="both"/>
            </w:pPr>
            <w:hyperlink w:history="1">
              <w:r>
                <w:rPr>
                  <w:sz w:val="20"/>
                  <w:szCs w:val="20"/>
                </w:rPr>
                <w:t>http://servername:port/nsisr/AssistibileSTPService?wsdl</w:t>
              </w:r>
            </w:hyperlink>
          </w:p>
          <w:p w14:paraId="21AB7BB4" w14:textId="77777777" w:rsidR="00000000" w:rsidRDefault="00000000">
            <w:pPr>
              <w:ind w:right="708"/>
              <w:jc w:val="both"/>
            </w:pPr>
            <w:hyperlink w:history="1">
              <w:r>
                <w:rPr>
                  <w:sz w:val="20"/>
                  <w:szCs w:val="20"/>
                </w:rPr>
                <w:t>http://servername:port/nsisr/AssistibileSTPService?xsd=1</w:t>
              </w:r>
            </w:hyperlink>
          </w:p>
        </w:tc>
      </w:tr>
      <w:tr w:rsidR="00000000" w14:paraId="2EEBF3EE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00C8C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getElencoAssistibilePianoECare</w:t>
            </w:r>
            <w:proofErr w:type="spellEnd"/>
          </w:p>
        </w:tc>
        <w:tc>
          <w:tcPr>
            <w:tcW w:w="5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2A2E" w14:textId="77777777" w:rsidR="00000000" w:rsidRDefault="00000000">
            <w:pPr>
              <w:ind w:right="-1"/>
              <w:jc w:val="both"/>
            </w:pPr>
            <w:hyperlink w:history="1">
              <w:r>
                <w:t>http://servername:port/nsisr/AssistibilePianoECare?wsdl</w:t>
              </w:r>
            </w:hyperlink>
          </w:p>
          <w:p w14:paraId="4354FFF3" w14:textId="77777777" w:rsidR="00000000" w:rsidRDefault="00000000">
            <w:pPr>
              <w:ind w:right="-1"/>
              <w:jc w:val="both"/>
            </w:pPr>
            <w:hyperlink w:history="1">
              <w:r>
                <w:t>http://servername:port/nsisr/AssistibilePianoECare?xsd=1</w:t>
              </w:r>
            </w:hyperlink>
          </w:p>
        </w:tc>
      </w:tr>
      <w:tr w:rsidR="00000000" w14:paraId="270BC1DC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F9C575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setAssistitiPianoECare</w:t>
            </w:r>
            <w:proofErr w:type="spellEnd"/>
          </w:p>
        </w:tc>
        <w:tc>
          <w:tcPr>
            <w:tcW w:w="5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8E4BC" w14:textId="77777777" w:rsidR="00000000" w:rsidRDefault="00000000">
            <w:pPr>
              <w:snapToGrid w:val="0"/>
              <w:jc w:val="both"/>
            </w:pPr>
          </w:p>
        </w:tc>
      </w:tr>
      <w:tr w:rsidR="00000000" w14:paraId="1E175497" w14:textId="77777777">
        <w:trPr>
          <w:trHeight w:val="23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18EC4B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setChiusuraPianoECare</w:t>
            </w:r>
            <w:proofErr w:type="spellEnd"/>
          </w:p>
        </w:tc>
        <w:tc>
          <w:tcPr>
            <w:tcW w:w="5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DA4C8" w14:textId="77777777" w:rsidR="00000000" w:rsidRDefault="00000000">
            <w:pPr>
              <w:snapToGrid w:val="0"/>
            </w:pPr>
          </w:p>
        </w:tc>
      </w:tr>
    </w:tbl>
    <w:p w14:paraId="0014E6B9" w14:textId="77777777" w:rsidR="00000000" w:rsidRDefault="00000000">
      <w:pPr>
        <w:ind w:right="567"/>
        <w:jc w:val="both"/>
      </w:pPr>
    </w:p>
    <w:p w14:paraId="3CE3EDB8" w14:textId="77777777" w:rsidR="00000000" w:rsidRDefault="00000000">
      <w:pPr>
        <w:ind w:left="426" w:right="-1"/>
        <w:jc w:val="both"/>
      </w:pPr>
      <w:r>
        <w:t xml:space="preserve">Dove </w:t>
      </w:r>
      <w:proofErr w:type="spellStart"/>
      <w:r>
        <w:rPr>
          <w:i/>
        </w:rPr>
        <w:t>servername</w:t>
      </w:r>
      <w:proofErr w:type="spellEnd"/>
      <w:r>
        <w:rPr>
          <w:i/>
        </w:rPr>
        <w:t xml:space="preserve"> </w:t>
      </w:r>
      <w:r>
        <w:t xml:space="preserve">e </w:t>
      </w:r>
      <w:r>
        <w:rPr>
          <w:i/>
        </w:rPr>
        <w:t xml:space="preserve">port </w:t>
      </w:r>
      <w:r>
        <w:t>rappresentano rispettivamente l’</w:t>
      </w:r>
      <w:proofErr w:type="spellStart"/>
      <w:r>
        <w:t>hostname</w:t>
      </w:r>
      <w:proofErr w:type="spellEnd"/>
      <w:r>
        <w:t xml:space="preserve"> e la porta TCP del server che espone il web service al sistema fruitore. Tali informazioni saranno comunicate dalla Regione Puglia all’organizzazione referente del sistema fruitore. I progettisti e gli sviluppatori che realizzano l’integrazione tra il sistema fruitore ed </w:t>
      </w:r>
      <w:proofErr w:type="gramStart"/>
      <w:r>
        <w:t>il Edotto</w:t>
      </w:r>
      <w:proofErr w:type="gramEnd"/>
      <w:r>
        <w:t xml:space="preserve"> possono far riferimento a tali URL per la costruzione delle componenti client di invocazione del servizio da parte dei sistemi informativi fruitori.</w:t>
      </w:r>
    </w:p>
    <w:p w14:paraId="0F2393A0" w14:textId="77777777" w:rsidR="00000000" w:rsidRDefault="00000000">
      <w:pPr>
        <w:ind w:left="426" w:right="-1"/>
        <w:jc w:val="both"/>
      </w:pPr>
      <w:r>
        <w:t xml:space="preserve">La semantica di ciascun servizio è descritta in formato </w:t>
      </w:r>
      <w:proofErr w:type="spellStart"/>
      <w:r>
        <w:t>javadoc</w:t>
      </w:r>
      <w:proofErr w:type="spellEnd"/>
      <w:r>
        <w:t xml:space="preserve"> e riporta per ciascun servizio:</w:t>
      </w:r>
    </w:p>
    <w:p w14:paraId="62E311D4" w14:textId="77777777" w:rsidR="00000000" w:rsidRDefault="00000000">
      <w:pPr>
        <w:keepLines/>
        <w:numPr>
          <w:ilvl w:val="0"/>
          <w:numId w:val="2"/>
        </w:numPr>
        <w:spacing w:before="120" w:after="0" w:line="280" w:lineRule="atLeast"/>
        <w:ind w:left="1134" w:right="-1"/>
        <w:jc w:val="both"/>
      </w:pPr>
      <w:r>
        <w:t>descrizione dettagliata delle responsabilità del servizio</w:t>
      </w:r>
    </w:p>
    <w:p w14:paraId="3C2FCE67" w14:textId="77777777" w:rsidR="00000000" w:rsidRDefault="00000000">
      <w:pPr>
        <w:keepLines/>
        <w:numPr>
          <w:ilvl w:val="0"/>
          <w:numId w:val="2"/>
        </w:numPr>
        <w:spacing w:before="120" w:after="0" w:line="280" w:lineRule="atLeast"/>
        <w:ind w:left="1134" w:right="-1"/>
        <w:jc w:val="both"/>
      </w:pPr>
      <w:r>
        <w:t xml:space="preserve">descrizione dei dati che costituiscono la </w:t>
      </w:r>
      <w:proofErr w:type="spellStart"/>
      <w:r>
        <w:t>request</w:t>
      </w:r>
      <w:proofErr w:type="spellEnd"/>
      <w:r>
        <w:t xml:space="preserve"> in termini di struttura, semantica e formato di ciascun elemento</w:t>
      </w:r>
    </w:p>
    <w:p w14:paraId="110E1DD6" w14:textId="77777777" w:rsidR="00000000" w:rsidRDefault="00000000">
      <w:pPr>
        <w:keepLines/>
        <w:numPr>
          <w:ilvl w:val="0"/>
          <w:numId w:val="2"/>
        </w:numPr>
        <w:spacing w:before="120" w:after="0" w:line="280" w:lineRule="atLeast"/>
        <w:ind w:left="1134" w:right="-1"/>
        <w:jc w:val="both"/>
      </w:pPr>
      <w:r>
        <w:t xml:space="preserve">descrizione dei dati che costituiscono la </w:t>
      </w:r>
      <w:proofErr w:type="spellStart"/>
      <w:r>
        <w:t>response</w:t>
      </w:r>
      <w:proofErr w:type="spellEnd"/>
      <w:r>
        <w:t xml:space="preserve"> in termini di struttura e semantica.</w:t>
      </w:r>
    </w:p>
    <w:p w14:paraId="659B5B1B" w14:textId="77777777" w:rsidR="00000000" w:rsidRDefault="00000000">
      <w:pPr>
        <w:keepLines/>
        <w:spacing w:before="120" w:after="0" w:line="280" w:lineRule="atLeast"/>
        <w:ind w:left="993" w:right="-1"/>
        <w:jc w:val="both"/>
      </w:pPr>
    </w:p>
    <w:p w14:paraId="1402F5C6" w14:textId="77777777" w:rsidR="00000000" w:rsidRDefault="00000000">
      <w:pPr>
        <w:ind w:left="426" w:right="-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 tabella che segue riporta, per ciascun servizio il riferimento alla cartella contenente i </w:t>
      </w:r>
      <w:proofErr w:type="spellStart"/>
      <w:r>
        <w:rPr>
          <w:b/>
          <w:sz w:val="20"/>
          <w:szCs w:val="20"/>
        </w:rPr>
        <w:t>javadoc</w:t>
      </w:r>
      <w:proofErr w:type="spellEnd"/>
      <w:r>
        <w:rPr>
          <w:b/>
          <w:sz w:val="20"/>
          <w:szCs w:val="20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0" w:type="auto"/>
        <w:tblInd w:w="949" w:type="dxa"/>
        <w:tblLayout w:type="fixed"/>
        <w:tblLook w:val="0000" w:firstRow="0" w:lastRow="0" w:firstColumn="0" w:lastColumn="0" w:noHBand="0" w:noVBand="0"/>
      </w:tblPr>
      <w:tblGrid>
        <w:gridCol w:w="2975"/>
        <w:gridCol w:w="5266"/>
      </w:tblGrid>
      <w:tr w:rsidR="00000000" w14:paraId="27A865E3" w14:textId="77777777">
        <w:trPr>
          <w:tblHeader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B7409" w14:textId="77777777" w:rsidR="00000000" w:rsidRDefault="00000000">
            <w:pPr>
              <w:spacing w:after="120"/>
              <w:ind w:right="567"/>
              <w:jc w:val="both"/>
            </w:pPr>
            <w:r>
              <w:rPr>
                <w:b/>
                <w:sz w:val="20"/>
                <w:szCs w:val="20"/>
              </w:rPr>
              <w:t>Nome servizio (</w:t>
            </w:r>
            <w:proofErr w:type="spellStart"/>
            <w:r>
              <w:rPr>
                <w:b/>
                <w:sz w:val="20"/>
                <w:szCs w:val="20"/>
              </w:rPr>
              <w:t>operation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6591" w14:textId="77777777" w:rsidR="00000000" w:rsidRDefault="00000000">
            <w:pPr>
              <w:spacing w:after="120"/>
              <w:ind w:right="567"/>
              <w:jc w:val="both"/>
            </w:pPr>
            <w:r>
              <w:rPr>
                <w:b/>
                <w:sz w:val="20"/>
                <w:szCs w:val="20"/>
              </w:rPr>
              <w:t xml:space="preserve">Cartella contenente il </w:t>
            </w:r>
            <w:proofErr w:type="spellStart"/>
            <w:r>
              <w:rPr>
                <w:b/>
                <w:sz w:val="20"/>
                <w:szCs w:val="20"/>
              </w:rPr>
              <w:t>Javadoc</w:t>
            </w:r>
            <w:proofErr w:type="spellEnd"/>
            <w:r>
              <w:rPr>
                <w:b/>
                <w:sz w:val="20"/>
                <w:szCs w:val="20"/>
              </w:rPr>
              <w:t xml:space="preserve"> di riferimento per il servizio</w:t>
            </w:r>
          </w:p>
        </w:tc>
      </w:tr>
      <w:tr w:rsidR="00000000" w14:paraId="39E50213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972D6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getAssistibileInAnagrafe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2627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0D9F78AB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getAssistibileInAnagrafe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5B1F984E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D7775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getAssistibileInAnagrafeSistemaTS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9434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083E5A6C" w14:textId="77777777" w:rsidR="00000000" w:rsidRDefault="00000000">
            <w:pPr>
              <w:ind w:left="72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getAssistibileInAnagrafeSistemaTS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79DA52FE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2D594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getAssistibili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8886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024A5CE4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getAssistibili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5DC9578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ED502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getListaAssistitiMedico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E8C83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29D14ED0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getListaAssistitiMedico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25329F9A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ED6D1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getListaEsenti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3D96E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78E93211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getListaEsenti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F08CAFF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1A04D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getEsenzioniAttive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7D24" w14:textId="77777777" w:rsidR="00000000" w:rsidRDefault="00000000">
            <w:pPr>
              <w:spacing w:line="240" w:lineRule="auto"/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1040BFBF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getEsenzioniAttive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26E9F12F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04C7D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setRichiestaSceltaRevoca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32590" w14:textId="77777777" w:rsidR="00000000" w:rsidRDefault="00000000">
            <w:pPr>
              <w:spacing w:after="120"/>
              <w:ind w:left="7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22A4CA19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setRichiestaSceltaRevoca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F249F59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65237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setRichiestaDocumenti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0662" w14:textId="77777777" w:rsidR="00000000" w:rsidRDefault="00000000">
            <w:pPr>
              <w:spacing w:line="240" w:lineRule="auto"/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188AC7ED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setRichiestaDocumenti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2CF1B68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1E169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getRichiestaDocumenti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6F4E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6D87EE55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getRichiestaDocumenti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2ECED85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B273E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getAssistibiliEsentiTicket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D53C8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06840CD5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getAssistibiliEsentiTicket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21C578D0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0CC41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getElencoModelliEsteri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89148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143A75CA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getElencoModelliEsteri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3488825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88068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getModelloEstero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2DC23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58641A0F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getModelloEstero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7675769C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BACFC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setModificaAssistito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2C91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1EE29B88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setModificaAssistito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27AD1A75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44672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setSceltaRevoca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F3BFD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004D11B6" w14:textId="77777777" w:rsidR="00000000" w:rsidRDefault="00000000">
            <w:pPr>
              <w:numPr>
                <w:ilvl w:val="0"/>
                <w:numId w:val="8"/>
              </w:numPr>
              <w:ind w:left="386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setSceltaRevoca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13F1A06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CBBD8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getCreditoResiduoCeliaco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1E51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3DDAE2E4" w14:textId="77777777" w:rsidR="00000000" w:rsidRDefault="00000000">
            <w:pPr>
              <w:numPr>
                <w:ilvl w:val="0"/>
                <w:numId w:val="8"/>
              </w:numPr>
              <w:ind w:left="386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getCreditoResiduoCeliaco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321EFC94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61FD0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getRilascioNuovoPin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3AE9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7AD4005D" w14:textId="77777777" w:rsidR="00000000" w:rsidRDefault="00000000">
            <w:pPr>
              <w:numPr>
                <w:ilvl w:val="0"/>
                <w:numId w:val="8"/>
              </w:numPr>
              <w:ind w:left="386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sz w:val="20"/>
                <w:szCs w:val="20"/>
              </w:rPr>
              <w:t>getRilascioNuovoPin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111EAD72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C78EE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getStoricoMovimenti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82105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3E279F7F" w14:textId="77777777" w:rsidR="00000000" w:rsidRDefault="00000000">
            <w:pPr>
              <w:numPr>
                <w:ilvl w:val="0"/>
                <w:numId w:val="8"/>
              </w:numPr>
              <w:ind w:left="386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sz w:val="20"/>
                <w:szCs w:val="20"/>
              </w:rPr>
              <w:t>getStoricoMovimenti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67F8A57E" w14:textId="77777777"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0ADE0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setRegistraEsenzioneInfortunio</w:t>
            </w:r>
            <w:proofErr w:type="spellEnd"/>
          </w:p>
        </w:tc>
        <w:tc>
          <w:tcPr>
            <w:tcW w:w="5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B64D0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AssistibileInAnagrafe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43672B65" w14:textId="77777777" w:rsidR="00000000" w:rsidRDefault="00000000">
            <w:pPr>
              <w:numPr>
                <w:ilvl w:val="0"/>
                <w:numId w:val="8"/>
              </w:numPr>
              <w:ind w:left="386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setRegistraEsenzioneInfortunio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sz w:val="20"/>
                <w:szCs w:val="20"/>
              </w:rPr>
              <w:t>AssistibileInAnagrafe</w:t>
            </w:r>
            <w:proofErr w:type="spellEnd"/>
          </w:p>
        </w:tc>
      </w:tr>
      <w:tr w:rsidR="00000000" w14:paraId="6F6EE4E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1D0E1" w14:textId="77777777" w:rsidR="00000000" w:rsidRDefault="00000000">
            <w:pPr>
              <w:ind w:right="567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getCittadiniStranieriNonInRegola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7161C" w14:textId="77777777" w:rsidR="00000000" w:rsidRDefault="00000000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AssistibileSTP</w:t>
            </w:r>
            <w:r>
              <w:rPr>
                <w:sz w:val="20"/>
                <w:szCs w:val="20"/>
              </w:rPr>
              <w:t xml:space="preserve">_AdsParteComune\componentiAds\parteComune\Allegati\javadoc </w:t>
            </w:r>
          </w:p>
          <w:p w14:paraId="5F483039" w14:textId="77777777" w:rsidR="00000000" w:rsidRDefault="00000000">
            <w:pPr>
              <w:ind w:left="72"/>
            </w:pPr>
            <w:r>
              <w:rPr>
                <w:sz w:val="20"/>
                <w:szCs w:val="20"/>
              </w:rPr>
              <w:t xml:space="preserve">Metodo </w:t>
            </w:r>
            <w:proofErr w:type="spellStart"/>
            <w:r>
              <w:rPr>
                <w:color w:val="000000"/>
                <w:sz w:val="20"/>
                <w:szCs w:val="20"/>
              </w:rPr>
              <w:t>getCittadiniStranieriNonInRegola</w:t>
            </w:r>
            <w:proofErr w:type="spellEnd"/>
            <w:r>
              <w:rPr>
                <w:sz w:val="20"/>
                <w:szCs w:val="20"/>
              </w:rPr>
              <w:t xml:space="preserve"> della classe </w:t>
            </w:r>
            <w:proofErr w:type="spellStart"/>
            <w:r>
              <w:rPr>
                <w:color w:val="000000"/>
                <w:sz w:val="20"/>
                <w:szCs w:val="20"/>
              </w:rPr>
              <w:t>AssistibileSTP</w:t>
            </w:r>
            <w:proofErr w:type="spellEnd"/>
          </w:p>
        </w:tc>
      </w:tr>
      <w:tr w:rsidR="00000000" w14:paraId="4DCB8F6F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F7457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getElencoAssistibilePianoECare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F6F5" w14:textId="77777777" w:rsidR="00000000" w:rsidRDefault="00000000">
            <w:pPr>
              <w:ind w:left="72" w:right="-1"/>
            </w:pPr>
            <w:r>
              <w:t xml:space="preserve">AssistibilePianoECare_AdsParteComune\componentiAds\parteComune\Allegati\javadoc </w:t>
            </w:r>
          </w:p>
          <w:p w14:paraId="27C50E8A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 w:right="-1"/>
            </w:pPr>
            <w:r>
              <w:t xml:space="preserve">Metodo </w:t>
            </w:r>
            <w:proofErr w:type="spellStart"/>
            <w:r>
              <w:t>getElencoAssistibilePianoECare</w:t>
            </w:r>
            <w:proofErr w:type="spellEnd"/>
            <w:r>
              <w:t xml:space="preserve"> della classe </w:t>
            </w:r>
            <w:proofErr w:type="spellStart"/>
            <w:r>
              <w:t>AssistibilePianoECare</w:t>
            </w:r>
            <w:proofErr w:type="spellEnd"/>
          </w:p>
        </w:tc>
      </w:tr>
      <w:tr w:rsidR="00000000" w14:paraId="1DDC4066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4A8439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setAssistitiPianoECare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F2B96" w14:textId="77777777" w:rsidR="00000000" w:rsidRDefault="00000000">
            <w:pPr>
              <w:ind w:left="72" w:right="-1"/>
            </w:pPr>
            <w:r>
              <w:t xml:space="preserve">AssistibilePianoECare_AdsParteComune\componentiAds\parteComune\Allegati\javadoc </w:t>
            </w:r>
          </w:p>
          <w:p w14:paraId="4EF81220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 w:right="-1"/>
            </w:pPr>
            <w:r>
              <w:lastRenderedPageBreak/>
              <w:t xml:space="preserve">Metodo </w:t>
            </w:r>
            <w:proofErr w:type="spellStart"/>
            <w:r>
              <w:t>setAssistitiPianoECare</w:t>
            </w:r>
            <w:proofErr w:type="spellEnd"/>
            <w:r>
              <w:t xml:space="preserve"> della classe </w:t>
            </w:r>
            <w:proofErr w:type="spellStart"/>
            <w:r>
              <w:t>AssistibilePianoECare</w:t>
            </w:r>
            <w:proofErr w:type="spellEnd"/>
          </w:p>
        </w:tc>
      </w:tr>
      <w:tr w:rsidR="00000000" w14:paraId="448E1165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F5CAD" w14:textId="77777777" w:rsidR="00000000" w:rsidRDefault="00000000">
            <w:pPr>
              <w:spacing w:line="240" w:lineRule="auto"/>
              <w:ind w:right="-1"/>
            </w:pPr>
            <w:proofErr w:type="spellStart"/>
            <w:r>
              <w:t>setChiusuraPianoECare</w:t>
            </w:r>
            <w:proofErr w:type="spellEnd"/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32798" w14:textId="77777777" w:rsidR="00000000" w:rsidRDefault="00000000">
            <w:pPr>
              <w:ind w:left="72" w:right="-1"/>
            </w:pPr>
            <w:r>
              <w:t xml:space="preserve">AssistibilePianoECare_AdsParteComune\componentiAds\parteComune\Allegati\javadoc </w:t>
            </w:r>
          </w:p>
          <w:p w14:paraId="0D02EEC1" w14:textId="77777777" w:rsidR="00000000" w:rsidRDefault="00000000">
            <w:pPr>
              <w:keepLines/>
              <w:numPr>
                <w:ilvl w:val="0"/>
                <w:numId w:val="4"/>
              </w:numPr>
              <w:spacing w:before="120" w:after="0" w:line="280" w:lineRule="atLeast"/>
              <w:ind w:left="459" w:right="-1"/>
            </w:pPr>
            <w:r>
              <w:t xml:space="preserve">Metodo </w:t>
            </w:r>
            <w:proofErr w:type="spellStart"/>
            <w:r>
              <w:t>setChiusuraPianoECare</w:t>
            </w:r>
            <w:proofErr w:type="spellEnd"/>
            <w:r>
              <w:t xml:space="preserve"> della classe </w:t>
            </w:r>
            <w:proofErr w:type="spellStart"/>
            <w:r>
              <w:t>AssistibilePianoECare</w:t>
            </w:r>
            <w:proofErr w:type="spellEnd"/>
          </w:p>
        </w:tc>
      </w:tr>
    </w:tbl>
    <w:p w14:paraId="193E1AC6" w14:textId="77777777" w:rsidR="00000000" w:rsidRDefault="00000000">
      <w:pPr>
        <w:autoSpaceDE w:val="0"/>
        <w:spacing w:line="240" w:lineRule="auto"/>
        <w:rPr>
          <w:color w:val="000000"/>
          <w:sz w:val="14"/>
          <w:szCs w:val="14"/>
          <w:shd w:val="clear" w:color="auto" w:fill="FFFFFF"/>
        </w:rPr>
      </w:pPr>
    </w:p>
    <w:p w14:paraId="7E95D18D" w14:textId="77777777" w:rsidR="00000000" w:rsidRDefault="00000000">
      <w:pPr>
        <w:pStyle w:val="Titolo1"/>
        <w:rPr>
          <w:sz w:val="20"/>
          <w:szCs w:val="20"/>
        </w:rPr>
      </w:pPr>
      <w:bookmarkStart w:id="18" w:name="_Toc181973031"/>
      <w:r>
        <w:t>Appendice A – Messaggi per i controlli preliminari all’esecuzione del servizio</w:t>
      </w:r>
      <w:bookmarkEnd w:id="18"/>
    </w:p>
    <w:p w14:paraId="54951432" w14:textId="77777777" w:rsidR="00000000" w:rsidRDefault="00000000">
      <w:pPr>
        <w:ind w:right="708"/>
        <w:jc w:val="both"/>
        <w:rPr>
          <w:b/>
        </w:rPr>
      </w:pPr>
      <w:r>
        <w:rPr>
          <w:b/>
          <w:sz w:val="20"/>
          <w:szCs w:val="20"/>
        </w:rPr>
        <w:tab/>
      </w:r>
      <w:r>
        <w:rPr>
          <w:b/>
        </w:rPr>
        <w:t>Validità sintattica della richiesta</w:t>
      </w: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1584"/>
        <w:gridCol w:w="6896"/>
      </w:tblGrid>
      <w:tr w:rsidR="00000000" w14:paraId="6E26CB7D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4934F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43309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Descrizione</w:t>
            </w:r>
          </w:p>
        </w:tc>
      </w:tr>
      <w:tr w:rsidR="00000000" w14:paraId="70972CED" w14:textId="77777777">
        <w:trPr>
          <w:trHeight w:val="296"/>
        </w:trPr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977D7" w14:textId="77777777" w:rsidR="00000000" w:rsidRDefault="00000000">
            <w:pPr>
              <w:ind w:right="708"/>
              <w:jc w:val="both"/>
            </w:pPr>
            <w:r>
              <w:t>001514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74FA4" w14:textId="77777777" w:rsidR="00000000" w:rsidRDefault="00000000">
            <w:pPr>
              <w:ind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72A384F1" w14:textId="77777777" w:rsidR="00000000" w:rsidRDefault="00000000">
      <w:pPr>
        <w:ind w:right="708"/>
        <w:jc w:val="both"/>
        <w:rPr>
          <w:b/>
          <w:sz w:val="20"/>
          <w:szCs w:val="20"/>
        </w:rPr>
      </w:pPr>
      <w:r>
        <w:tab/>
      </w:r>
    </w:p>
    <w:p w14:paraId="063013B5" w14:textId="77777777" w:rsidR="00000000" w:rsidRDefault="00000000">
      <w:pPr>
        <w:ind w:right="708"/>
        <w:jc w:val="both"/>
        <w:rPr>
          <w:b/>
        </w:rPr>
      </w:pPr>
      <w:r>
        <w:rPr>
          <w:b/>
          <w:sz w:val="20"/>
          <w:szCs w:val="20"/>
        </w:rPr>
        <w:tab/>
      </w:r>
      <w:r>
        <w:rPr>
          <w:b/>
        </w:rPr>
        <w:t>Validità del certificato</w:t>
      </w: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1584"/>
        <w:gridCol w:w="6896"/>
      </w:tblGrid>
      <w:tr w:rsidR="00000000" w14:paraId="7515EB88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0A77F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69B6F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Descrizione</w:t>
            </w:r>
          </w:p>
        </w:tc>
      </w:tr>
      <w:tr w:rsidR="00000000" w14:paraId="22BE1AC2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9A40F" w14:textId="77777777" w:rsidR="00000000" w:rsidRDefault="00000000">
            <w:pPr>
              <w:ind w:right="708"/>
              <w:jc w:val="both"/>
            </w:pPr>
            <w:r>
              <w:t>001343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C3C4" w14:textId="77777777" w:rsidR="00000000" w:rsidRDefault="00000000">
            <w:pPr>
              <w:ind w:right="708"/>
              <w:jc w:val="both"/>
            </w:pPr>
            <w:r>
              <w:t>Il certificato è stato sospeso o revocato.</w:t>
            </w:r>
          </w:p>
        </w:tc>
      </w:tr>
      <w:tr w:rsidR="00000000" w14:paraId="151DF0D0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552C" w14:textId="77777777" w:rsidR="00000000" w:rsidRDefault="00000000">
            <w:pPr>
              <w:ind w:right="708"/>
              <w:jc w:val="both"/>
            </w:pPr>
            <w:r>
              <w:t>001344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6AE0" w14:textId="77777777" w:rsidR="00000000" w:rsidRDefault="00000000">
            <w:pPr>
              <w:ind w:right="708"/>
              <w:jc w:val="both"/>
            </w:pPr>
            <w:r>
              <w:t>Il certificato è scaduto.</w:t>
            </w:r>
          </w:p>
        </w:tc>
      </w:tr>
      <w:tr w:rsidR="00000000" w14:paraId="57B9DF68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C2272" w14:textId="77777777" w:rsidR="00000000" w:rsidRDefault="00000000">
            <w:pPr>
              <w:ind w:right="708"/>
              <w:jc w:val="both"/>
            </w:pPr>
            <w:r>
              <w:t>001345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242CF" w14:textId="77777777" w:rsidR="00000000" w:rsidRDefault="00000000">
            <w:pPr>
              <w:ind w:right="708"/>
              <w:jc w:val="both"/>
            </w:pPr>
            <w:r>
              <w:t>Il certificato non è valido.</w:t>
            </w:r>
          </w:p>
        </w:tc>
      </w:tr>
      <w:tr w:rsidR="00000000" w14:paraId="31F2EA08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C7B51" w14:textId="77777777" w:rsidR="00000000" w:rsidRDefault="00000000">
            <w:pPr>
              <w:ind w:right="708"/>
              <w:jc w:val="both"/>
            </w:pPr>
            <w:r>
              <w:t>001346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806F" w14:textId="77777777" w:rsidR="00000000" w:rsidRDefault="00000000">
            <w:pPr>
              <w:ind w:right="708"/>
              <w:jc w:val="both"/>
            </w:pPr>
            <w:r>
              <w:t>CRL non presente. Contattare il supporto tecnico.</w:t>
            </w:r>
          </w:p>
        </w:tc>
      </w:tr>
      <w:tr w:rsidR="00000000" w14:paraId="5567275A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9083A" w14:textId="77777777" w:rsidR="00000000" w:rsidRDefault="00000000">
            <w:pPr>
              <w:ind w:right="708"/>
              <w:jc w:val="both"/>
            </w:pPr>
            <w:r>
              <w:t>001347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D7250" w14:textId="77777777" w:rsidR="00000000" w:rsidRDefault="00000000">
            <w:pPr>
              <w:ind w:right="708"/>
              <w:jc w:val="both"/>
            </w:pPr>
            <w:r>
              <w:t>CRL non censita. Contattare il supporto tecnico.</w:t>
            </w:r>
          </w:p>
        </w:tc>
      </w:tr>
      <w:tr w:rsidR="00000000" w14:paraId="19A422F9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D7BB0" w14:textId="77777777" w:rsidR="00000000" w:rsidRDefault="00000000">
            <w:pPr>
              <w:ind w:right="708"/>
              <w:jc w:val="both"/>
            </w:pPr>
            <w:r>
              <w:t>001458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0088" w14:textId="77777777" w:rsidR="00000000" w:rsidRDefault="00000000">
            <w:pPr>
              <w:ind w:right="708"/>
              <w:jc w:val="both"/>
            </w:pPr>
            <w:r>
              <w:t>CRL scaduta. Contattare il supporto tecnico.</w:t>
            </w:r>
          </w:p>
        </w:tc>
      </w:tr>
    </w:tbl>
    <w:p w14:paraId="48DE5B76" w14:textId="77777777" w:rsidR="00000000" w:rsidRDefault="00000000">
      <w:pPr>
        <w:ind w:right="708"/>
        <w:jc w:val="both"/>
      </w:pPr>
    </w:p>
    <w:p w14:paraId="15678FC4" w14:textId="77777777" w:rsidR="00000000" w:rsidRDefault="00000000">
      <w:pPr>
        <w:ind w:right="708"/>
        <w:jc w:val="both"/>
        <w:rPr>
          <w:b/>
        </w:rPr>
      </w:pPr>
      <w:r>
        <w:rPr>
          <w:b/>
        </w:rPr>
        <w:tab/>
        <w:t>Validità della firma digitale</w:t>
      </w: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3332"/>
        <w:gridCol w:w="5148"/>
      </w:tblGrid>
      <w:tr w:rsidR="00000000" w14:paraId="584E64A4" w14:textId="77777777"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31A22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E7294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Descrizione</w:t>
            </w:r>
          </w:p>
        </w:tc>
      </w:tr>
      <w:tr w:rsidR="00000000" w14:paraId="04A5588E" w14:textId="77777777"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7CF5A" w14:textId="77777777" w:rsidR="00000000" w:rsidRDefault="0000000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9F7D" w14:textId="77777777" w:rsidR="00000000" w:rsidRDefault="00000000">
            <w:pPr>
              <w:ind w:right="708"/>
              <w:jc w:val="both"/>
            </w:pPr>
            <w:r>
              <w:rPr>
                <w:lang w:val="en-US"/>
              </w:rPr>
              <w:t xml:space="preserve">Validation of </w:t>
            </w:r>
            <w:proofErr w:type="spellStart"/>
            <w:r>
              <w:rPr>
                <w:lang w:val="en-US"/>
              </w:rPr>
              <w:t>self signed</w:t>
            </w:r>
            <w:proofErr w:type="spellEnd"/>
            <w:r>
              <w:rPr>
                <w:lang w:val="en-US"/>
              </w:rPr>
              <w:t xml:space="preserve"> certificate failed.</w:t>
            </w:r>
          </w:p>
        </w:tc>
      </w:tr>
      <w:tr w:rsidR="00000000" w14:paraId="644B35A9" w14:textId="77777777"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2E067" w14:textId="77777777" w:rsidR="00000000" w:rsidRDefault="0000000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BEAF" w14:textId="77777777" w:rsidR="00000000" w:rsidRDefault="00000000">
            <w:pPr>
              <w:ind w:right="708"/>
              <w:jc w:val="both"/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000000" w14:paraId="3D3FA71D" w14:textId="77777777"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6786D" w14:textId="77777777" w:rsidR="00000000" w:rsidRDefault="0000000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6B3E1" w14:textId="77777777" w:rsidR="00000000" w:rsidRDefault="00000000">
            <w:pPr>
              <w:ind w:right="708"/>
              <w:jc w:val="both"/>
            </w:pPr>
            <w:r>
              <w:rPr>
                <w:lang w:val="en-US"/>
              </w:rPr>
              <w:t>The creation time is older than current time - timestamp-freshness-limit - max-clock-skew</w:t>
            </w:r>
          </w:p>
        </w:tc>
      </w:tr>
      <w:tr w:rsidR="00000000" w14:paraId="57B607B8" w14:textId="77777777"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ADE6C" w14:textId="77777777" w:rsidR="00000000" w:rsidRDefault="00000000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lastRenderedPageBreak/>
              <w:t>wsse:InvalidSecurityToken</w:t>
            </w:r>
            <w:proofErr w:type="spellEnd"/>
            <w:proofErr w:type="gramEnd"/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3BBBD" w14:textId="77777777" w:rsidR="00000000" w:rsidRDefault="00000000">
            <w:pPr>
              <w:ind w:right="708"/>
              <w:jc w:val="both"/>
            </w:pPr>
            <w:r>
              <w:rPr>
                <w:lang w:val="en-US"/>
              </w:rPr>
              <w:t>X509Certificate Expired</w:t>
            </w:r>
          </w:p>
        </w:tc>
      </w:tr>
    </w:tbl>
    <w:p w14:paraId="7D52F14F" w14:textId="77777777" w:rsidR="00000000" w:rsidRDefault="00000000">
      <w:pPr>
        <w:ind w:right="708"/>
        <w:jc w:val="both"/>
        <w:rPr>
          <w:lang w:val="en-US"/>
        </w:rPr>
      </w:pPr>
    </w:p>
    <w:p w14:paraId="7200713C" w14:textId="77777777" w:rsidR="00000000" w:rsidRDefault="00000000">
      <w:pPr>
        <w:ind w:right="708"/>
        <w:jc w:val="both"/>
        <w:rPr>
          <w:b/>
        </w:rPr>
      </w:pPr>
      <w:r>
        <w:rPr>
          <w:b/>
        </w:rPr>
        <w:tab/>
        <w:t>Corretta identità del sistema fruitore</w:t>
      </w: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1584"/>
        <w:gridCol w:w="6896"/>
      </w:tblGrid>
      <w:tr w:rsidR="00000000" w14:paraId="42F9B4F7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50FA6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08BA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Descrizione</w:t>
            </w:r>
          </w:p>
        </w:tc>
      </w:tr>
      <w:tr w:rsidR="00000000" w14:paraId="7D802F92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04911" w14:textId="77777777" w:rsidR="00000000" w:rsidRDefault="00000000">
            <w:pPr>
              <w:ind w:right="708"/>
              <w:jc w:val="both"/>
            </w:pPr>
            <w:r>
              <w:t>001364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FC2C8" w14:textId="77777777" w:rsidR="00000000" w:rsidRDefault="00000000">
            <w:pPr>
              <w:ind w:right="708"/>
              <w:jc w:val="both"/>
            </w:pPr>
            <w:r>
              <w:t>Applicativo non censito.</w:t>
            </w:r>
          </w:p>
        </w:tc>
      </w:tr>
    </w:tbl>
    <w:p w14:paraId="39ADF33B" w14:textId="77777777" w:rsidR="00000000" w:rsidRDefault="00000000">
      <w:pPr>
        <w:pageBreakBefore/>
        <w:ind w:right="708" w:firstLine="709"/>
        <w:jc w:val="both"/>
        <w:rPr>
          <w:b/>
        </w:rPr>
      </w:pPr>
      <w:r>
        <w:rPr>
          <w:b/>
        </w:rPr>
        <w:lastRenderedPageBreak/>
        <w:t>Autorizzazione del sistema fruitore all’esecuzione del servizio</w:t>
      </w: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1584"/>
        <w:gridCol w:w="6896"/>
      </w:tblGrid>
      <w:tr w:rsidR="00000000" w14:paraId="5F1A6B04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8F1FA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7F1F7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Descrizione</w:t>
            </w:r>
          </w:p>
        </w:tc>
      </w:tr>
      <w:tr w:rsidR="00000000" w14:paraId="171341AC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873F0" w14:textId="77777777" w:rsidR="00000000" w:rsidRDefault="00000000">
            <w:pPr>
              <w:ind w:right="708"/>
              <w:jc w:val="both"/>
            </w:pPr>
            <w:r>
              <w:t>001363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7ED9" w14:textId="77777777" w:rsidR="00000000" w:rsidRDefault="00000000">
            <w:pPr>
              <w:ind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58CB1A41" w14:textId="77777777" w:rsidR="00000000" w:rsidRDefault="00000000">
      <w:pPr>
        <w:ind w:right="708"/>
        <w:jc w:val="both"/>
        <w:rPr>
          <w:b/>
        </w:rPr>
      </w:pPr>
    </w:p>
    <w:p w14:paraId="02BB275A" w14:textId="77777777" w:rsidR="00000000" w:rsidRDefault="00000000">
      <w:pPr>
        <w:ind w:right="708"/>
        <w:jc w:val="both"/>
        <w:rPr>
          <w:b/>
        </w:rPr>
      </w:pPr>
      <w:r>
        <w:rPr>
          <w:b/>
        </w:rPr>
        <w:tab/>
        <w:t xml:space="preserve">Autorizzazione del ruolo dell’utente finale all’esecuzione del servizio. </w:t>
      </w: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1584"/>
        <w:gridCol w:w="6896"/>
      </w:tblGrid>
      <w:tr w:rsidR="00000000" w14:paraId="61C422C5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16536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Codice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4A754" w14:textId="77777777" w:rsidR="00000000" w:rsidRDefault="00000000">
            <w:pPr>
              <w:ind w:right="708"/>
              <w:jc w:val="both"/>
            </w:pPr>
            <w:r>
              <w:rPr>
                <w:b/>
              </w:rPr>
              <w:t>Descrizione</w:t>
            </w:r>
          </w:p>
        </w:tc>
      </w:tr>
      <w:tr w:rsidR="00000000" w14:paraId="0AE4E074" w14:textId="77777777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6D6ED" w14:textId="77777777" w:rsidR="00000000" w:rsidRDefault="00000000">
            <w:pPr>
              <w:ind w:right="708"/>
              <w:jc w:val="both"/>
            </w:pPr>
            <w:r>
              <w:t>000786</w:t>
            </w:r>
          </w:p>
        </w:tc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02980" w14:textId="77777777" w:rsidR="00000000" w:rsidRDefault="00000000">
            <w:pPr>
              <w:ind w:right="708"/>
              <w:jc w:val="both"/>
            </w:pPr>
            <w:r>
              <w:t>L'utente non è autorizzato ad eseguire l'operazione o ad utilizzare il servizio.</w:t>
            </w:r>
          </w:p>
        </w:tc>
      </w:tr>
    </w:tbl>
    <w:p w14:paraId="09838A86" w14:textId="77777777" w:rsidR="00000000" w:rsidRDefault="00000000"/>
    <w:p w14:paraId="1665FBFE" w14:textId="77777777" w:rsidR="001B6790" w:rsidRDefault="001B6790">
      <w:pPr>
        <w:pStyle w:val="Titol1senzanum"/>
        <w:numPr>
          <w:ilvl w:val="0"/>
          <w:numId w:val="0"/>
        </w:numPr>
      </w:pPr>
    </w:p>
    <w:sectPr w:rsidR="001B6790" w:rsidSect="00320D17">
      <w:headerReference w:type="default" r:id="rId10"/>
      <w:footerReference w:type="default" r:id="rId11"/>
      <w:headerReference w:type="first" r:id="rId12"/>
      <w:pgSz w:w="11906" w:h="16838"/>
      <w:pgMar w:top="1021" w:right="1134" w:bottom="1021" w:left="1134" w:header="709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1580F" w14:textId="77777777" w:rsidR="00C42129" w:rsidRDefault="00C42129">
      <w:pPr>
        <w:spacing w:after="0" w:line="240" w:lineRule="auto"/>
      </w:pPr>
      <w:r>
        <w:separator/>
      </w:r>
    </w:p>
  </w:endnote>
  <w:endnote w:type="continuationSeparator" w:id="0">
    <w:p w14:paraId="714EB71F" w14:textId="77777777" w:rsidR="00C42129" w:rsidRDefault="00C4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6540C" w14:textId="3F5A5B60" w:rsidR="00000000" w:rsidRDefault="00000000">
    <w:pPr>
      <w:pStyle w:val="Pidipagin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425"/>
      </w:tabs>
      <w:spacing w:after="0"/>
    </w:pPr>
    <w:r>
      <w:rPr>
        <w:sz w:val="18"/>
        <w:szCs w:val="18"/>
        <w:lang w:val="it-IT"/>
      </w:rPr>
      <w:t xml:space="preserve">INS Specifiche dei servizi di integrazione e cooperazione </w:t>
    </w:r>
    <w:r>
      <w:rPr>
        <w:sz w:val="18"/>
        <w:szCs w:val="18"/>
      </w:rPr>
      <w:t xml:space="preserve">applicativa </w:t>
    </w:r>
    <w:r>
      <w:rPr>
        <w:sz w:val="18"/>
        <w:szCs w:val="18"/>
        <w:lang w:val="it-IT"/>
      </w:rPr>
      <w:t>Area Anagrafe Assistiti 1.</w:t>
    </w:r>
    <w:r w:rsidR="00320D17">
      <w:rPr>
        <w:sz w:val="18"/>
        <w:szCs w:val="18"/>
        <w:lang w:val="it-IT"/>
      </w:rPr>
      <w:t>0</w:t>
    </w:r>
    <w:r>
      <w:rPr>
        <w:sz w:val="18"/>
        <w:szCs w:val="18"/>
        <w:lang w:val="it-IT"/>
      </w:rPr>
      <w:tab/>
    </w:r>
    <w:r>
      <w:rPr>
        <w:sz w:val="18"/>
        <w:szCs w:val="18"/>
        <w:lang w:val="it-IT"/>
      </w:rPr>
      <w:tab/>
      <w:t xml:space="preserve">pag.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PAGE </w:instrText>
    </w:r>
    <w:r>
      <w:rPr>
        <w:bCs/>
        <w:sz w:val="18"/>
        <w:szCs w:val="18"/>
      </w:rPr>
      <w:fldChar w:fldCharType="separate"/>
    </w:r>
    <w:r>
      <w:rPr>
        <w:bCs/>
        <w:sz w:val="18"/>
        <w:szCs w:val="18"/>
      </w:rPr>
      <w:t>15</w:t>
    </w:r>
    <w:r>
      <w:rPr>
        <w:bCs/>
        <w:sz w:val="18"/>
        <w:szCs w:val="18"/>
      </w:rPr>
      <w:fldChar w:fldCharType="end"/>
    </w:r>
    <w:r>
      <w:rPr>
        <w:sz w:val="18"/>
        <w:szCs w:val="18"/>
        <w:lang w:val="it-IT"/>
      </w:rPr>
      <w:t xml:space="preserve"> di </w:t>
    </w:r>
    <w:r>
      <w:rPr>
        <w:bCs/>
        <w:sz w:val="18"/>
        <w:szCs w:val="18"/>
      </w:rPr>
      <w:fldChar w:fldCharType="begin"/>
    </w:r>
    <w:r>
      <w:rPr>
        <w:bCs/>
        <w:sz w:val="18"/>
        <w:szCs w:val="18"/>
      </w:rPr>
      <w:instrText xml:space="preserve"> NUMPAGES \* ARABIC </w:instrText>
    </w:r>
    <w:r>
      <w:rPr>
        <w:bCs/>
        <w:sz w:val="18"/>
        <w:szCs w:val="18"/>
      </w:rPr>
      <w:fldChar w:fldCharType="separate"/>
    </w:r>
    <w:r>
      <w:rPr>
        <w:bCs/>
        <w:sz w:val="18"/>
        <w:szCs w:val="18"/>
      </w:rPr>
      <w:t>15</w:t>
    </w:r>
    <w:r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5D08C" w14:textId="77777777" w:rsidR="00C42129" w:rsidRDefault="00C42129">
      <w:pPr>
        <w:spacing w:after="0" w:line="240" w:lineRule="auto"/>
      </w:pPr>
      <w:r>
        <w:separator/>
      </w:r>
    </w:p>
  </w:footnote>
  <w:footnote w:type="continuationSeparator" w:id="0">
    <w:p w14:paraId="310EDAA4" w14:textId="77777777" w:rsidR="00C42129" w:rsidRDefault="00C4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044F5" w14:textId="7A59EE24" w:rsidR="00000000" w:rsidRPr="00320D17" w:rsidRDefault="00320D17" w:rsidP="00320D17">
    <w:pPr>
      <w:pStyle w:val="Intestazione"/>
      <w:jc w:val="center"/>
    </w:pPr>
    <w:r w:rsidRPr="007D0EB7">
      <w:rPr>
        <w:noProof/>
      </w:rPr>
      <w:drawing>
        <wp:inline distT="0" distB="0" distL="0" distR="0" wp14:anchorId="6711D270" wp14:editId="31C2FA2A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ECAE0" w14:textId="66315734" w:rsidR="00000000" w:rsidRDefault="00320D17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after="240"/>
      <w:ind w:right="99"/>
      <w:rPr>
        <w:b/>
        <w:i/>
        <w:szCs w:val="20"/>
        <w:u w:val="single"/>
        <w:lang w:val="it-IT"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60F66595" wp14:editId="60102391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1585" cy="110236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" t="-84" r="-14" b="-84"/>
                  <a:stretch>
                    <a:fillRect/>
                  </a:stretch>
                </pic:blipFill>
                <pic:spPr bwMode="auto">
                  <a:xfrm>
                    <a:off x="0" y="0"/>
                    <a:ext cx="6331585" cy="11023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926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94790744">
    <w:abstractNumId w:val="0"/>
  </w:num>
  <w:num w:numId="2" w16cid:durableId="1362785100">
    <w:abstractNumId w:val="1"/>
  </w:num>
  <w:num w:numId="3" w16cid:durableId="1749571007">
    <w:abstractNumId w:val="2"/>
  </w:num>
  <w:num w:numId="4" w16cid:durableId="1211576264">
    <w:abstractNumId w:val="3"/>
  </w:num>
  <w:num w:numId="5" w16cid:durableId="1325234976">
    <w:abstractNumId w:val="4"/>
  </w:num>
  <w:num w:numId="6" w16cid:durableId="1056709283">
    <w:abstractNumId w:val="5"/>
  </w:num>
  <w:num w:numId="7" w16cid:durableId="487285291">
    <w:abstractNumId w:val="6"/>
  </w:num>
  <w:num w:numId="8" w16cid:durableId="1688872029">
    <w:abstractNumId w:val="7"/>
  </w:num>
  <w:num w:numId="9" w16cid:durableId="1008142899">
    <w:abstractNumId w:val="8"/>
  </w:num>
  <w:num w:numId="10" w16cid:durableId="9959124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A88"/>
    <w:rsid w:val="00194D20"/>
    <w:rsid w:val="001B6790"/>
    <w:rsid w:val="00252E68"/>
    <w:rsid w:val="00320D17"/>
    <w:rsid w:val="003C3657"/>
    <w:rsid w:val="005365C5"/>
    <w:rsid w:val="00577A88"/>
    <w:rsid w:val="00C42129"/>
    <w:rsid w:val="00EB7F8D"/>
    <w:rsid w:val="00F6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E6F3AC"/>
  <w15:chartTrackingRefBased/>
  <w15:docId w15:val="{909FB103-5CF4-431D-87AD-52C6FBCB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eastAsia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6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qFormat/>
    <w:pPr>
      <w:keepNext/>
      <w:numPr>
        <w:numId w:val="3"/>
      </w:numPr>
      <w:spacing w:before="240" w:after="60"/>
      <w:ind w:left="578" w:hanging="578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ind w:left="864" w:hanging="864"/>
      <w:outlineLvl w:val="3"/>
    </w:pPr>
    <w:rPr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1152" w:hanging="1152"/>
      <w:outlineLvl w:val="5"/>
    </w:pPr>
    <w:rPr>
      <w:b/>
      <w:bCs/>
      <w:lang w:val="x-none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1296" w:hanging="1296"/>
      <w:outlineLvl w:val="6"/>
    </w:pPr>
    <w:rPr>
      <w:sz w:val="24"/>
      <w:szCs w:val="24"/>
      <w:lang w:val="x-none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1440" w:hanging="1440"/>
      <w:outlineLvl w:val="7"/>
    </w:pPr>
    <w:rPr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1584" w:hanging="1584"/>
      <w:outlineLvl w:val="8"/>
    </w:pPr>
    <w:rPr>
      <w:rFonts w:ascii="Cambria" w:hAnsi="Cambria" w:cs="Cambria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sz w:val="20"/>
      <w:szCs w:val="20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Carpredefinitoparagrafo2">
    <w:name w:val="Car. predefinito paragrafo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4">
    <w:name w:val="WW8Num12z4"/>
    <w:rPr>
      <w:rFonts w:ascii="Courier New" w:hAnsi="Courier New" w:cs="Courier New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ascii="Arial" w:hAnsi="Arial" w:cs="Arial" w:hint="default"/>
      <w:b/>
      <w:bCs/>
      <w:i w:val="0"/>
      <w:iCs/>
      <w:caps w:val="0"/>
      <w:smallCaps w:val="0"/>
      <w:strike w:val="0"/>
      <w:dstrike w:val="0"/>
      <w:vanish w:val="0"/>
      <w:spacing w:val="0"/>
      <w:kern w:val="2"/>
      <w:position w:val="0"/>
      <w:sz w:val="24"/>
      <w:szCs w:val="24"/>
      <w:u w:val="none"/>
      <w:vertAlign w:val="baseline"/>
      <w:em w:val="none"/>
      <w:lang w:val="x-none" w:bidi="x-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5z2">
    <w:name w:val="WW8Num15z2"/>
    <w:rPr>
      <w:rFonts w:hint="default"/>
      <w:sz w:val="28"/>
      <w:szCs w:val="28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ascii="Arial" w:hAnsi="Arial" w:cs="Arial" w:hint="default"/>
      <w:b/>
      <w:bCs/>
      <w:i w:val="0"/>
      <w:iCs/>
      <w:caps w:val="0"/>
      <w:smallCaps w:val="0"/>
      <w:strike w:val="0"/>
      <w:dstrike w:val="0"/>
      <w:vanish w:val="0"/>
      <w:spacing w:val="0"/>
      <w:kern w:val="2"/>
      <w:position w:val="0"/>
      <w:sz w:val="24"/>
      <w:szCs w:val="24"/>
      <w:u w:val="none"/>
      <w:vertAlign w:val="baseline"/>
      <w:em w:val="none"/>
      <w:lang w:val="x-none" w:bidi="x-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6z2">
    <w:name w:val="WW8Num16z2"/>
    <w:rPr>
      <w:rFonts w:hint="default"/>
      <w:sz w:val="28"/>
      <w:szCs w:val="28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  <w:rPr>
      <w:rFonts w:ascii="Arial" w:hAnsi="Arial" w:cs="Arial" w:hint="default"/>
      <w:b/>
      <w:bCs/>
      <w:i w:val="0"/>
      <w:iCs/>
      <w:caps w:val="0"/>
      <w:smallCaps w:val="0"/>
      <w:strike w:val="0"/>
      <w:dstrike w:val="0"/>
      <w:vanish w:val="0"/>
      <w:spacing w:val="0"/>
      <w:kern w:val="2"/>
      <w:position w:val="0"/>
      <w:sz w:val="24"/>
      <w:szCs w:val="24"/>
      <w:u w:val="none"/>
      <w:vertAlign w:val="baseline"/>
      <w:em w:val="none"/>
      <w:lang w:val="x-none" w:bidi="x-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25z2">
    <w:name w:val="WW8Num25z2"/>
    <w:rPr>
      <w:rFonts w:hint="default"/>
      <w:sz w:val="28"/>
      <w:szCs w:val="28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itolo2Carattere">
    <w:name w:val="Titolo 2 Carattere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rPr>
      <w:b/>
      <w:bCs/>
      <w:sz w:val="28"/>
      <w:szCs w:val="28"/>
    </w:rPr>
  </w:style>
  <w:style w:type="character" w:customStyle="1" w:styleId="Titolo5Carattere">
    <w:name w:val="Titolo 5 Carattere"/>
    <w:rPr>
      <w:b/>
      <w:bCs/>
      <w:i/>
      <w:i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Titolo7Carattere">
    <w:name w:val="Titolo 7 Carattere"/>
    <w:rPr>
      <w:sz w:val="24"/>
      <w:szCs w:val="24"/>
    </w:rPr>
  </w:style>
  <w:style w:type="character" w:customStyle="1" w:styleId="Titolo8Carattere">
    <w:name w:val="Titolo 8 Carattere"/>
    <w:rPr>
      <w:i/>
      <w:iCs/>
      <w:sz w:val="24"/>
      <w:szCs w:val="24"/>
    </w:rPr>
  </w:style>
  <w:style w:type="character" w:customStyle="1" w:styleId="Titolo9Carattere">
    <w:name w:val="Titolo 9 Carattere"/>
    <w:rPr>
      <w:rFonts w:ascii="Cambria" w:hAnsi="Cambria" w:cs="Cambria"/>
      <w:sz w:val="22"/>
      <w:szCs w:val="22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CorpotestoCarattere">
    <w:name w:val="Corpo testo Carattere"/>
    <w:rPr>
      <w:rFonts w:eastAsia="Times New Roman"/>
      <w:sz w:val="22"/>
      <w:szCs w:val="22"/>
      <w:lang w:val="en-US" w:bidi="en-US"/>
    </w:rPr>
  </w:style>
  <w:style w:type="character" w:customStyle="1" w:styleId="TestonotaapidipaginaCarattere">
    <w:name w:val="Testo nota a piè di pagina Carattere"/>
    <w:rPr>
      <w:rFonts w:eastAsia="Times New Roman"/>
      <w:lang w:val="en-US" w:bidi="en-US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RientrocorpodeltestoCarattere">
    <w:name w:val="Rientro corpo del testo Carattere"/>
    <w:rPr>
      <w:rFonts w:eastAsia="Times New Roman"/>
      <w:sz w:val="22"/>
      <w:szCs w:val="22"/>
      <w:lang w:val="en-US" w:bidi="en-US"/>
    </w:rPr>
  </w:style>
  <w:style w:type="character" w:customStyle="1" w:styleId="Corpodeltesto2Carattere">
    <w:name w:val="Corpo del testo 2 Carattere"/>
    <w:rPr>
      <w:rFonts w:eastAsia="Times New Roman"/>
      <w:sz w:val="22"/>
      <w:szCs w:val="22"/>
      <w:lang w:val="en-US" w:bidi="en-US"/>
    </w:rPr>
  </w:style>
  <w:style w:type="character" w:styleId="Riferimentointenso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CarattereCarattere1">
    <w:name w:val=" Carattere Carattere1"/>
    <w:rPr>
      <w:rFonts w:ascii="Arial" w:hAnsi="Arial" w:cs="Arial"/>
      <w:b/>
      <w:sz w:val="28"/>
      <w:lang w:val="it-IT" w:bidi="ar-SA"/>
    </w:rPr>
  </w:style>
  <w:style w:type="character" w:customStyle="1" w:styleId="Saltoaindice">
    <w:name w:val="Salto a indice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  <w:rPr>
      <w:rFonts w:eastAsia="Times New Roman"/>
      <w:lang w:val="en-US" w:bidi="en-US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Sommario1">
    <w:name w:val="toc 1"/>
    <w:basedOn w:val="Normale"/>
    <w:next w:val="Normale"/>
    <w:uiPriority w:val="39"/>
    <w:pPr>
      <w:tabs>
        <w:tab w:val="left" w:pos="1134"/>
        <w:tab w:val="right" w:leader="dot" w:pos="9628"/>
      </w:tabs>
      <w:ind w:left="709"/>
    </w:pPr>
  </w:style>
  <w:style w:type="paragraph" w:styleId="Sommario2">
    <w:name w:val="toc 2"/>
    <w:basedOn w:val="Normale"/>
    <w:next w:val="Normale"/>
    <w:uiPriority w:val="39"/>
    <w:pPr>
      <w:tabs>
        <w:tab w:val="left" w:pos="1701"/>
        <w:tab w:val="right" w:leader="dot" w:pos="9628"/>
      </w:tabs>
      <w:ind w:left="1701" w:hanging="567"/>
    </w:pPr>
  </w:style>
  <w:style w:type="paragraph" w:customStyle="1" w:styleId="Titolosezione">
    <w:name w:val="Titolo sezione"/>
    <w:basedOn w:val="Titolo1"/>
    <w:pPr>
      <w:keepLines/>
      <w:numPr>
        <w:numId w:val="0"/>
      </w:numPr>
      <w:spacing w:before="480" w:after="0"/>
    </w:pPr>
    <w:rPr>
      <w:color w:val="365F91"/>
      <w:sz w:val="28"/>
      <w:szCs w:val="28"/>
      <w:lang w:val="en-US" w:bidi="en-US"/>
    </w:rPr>
  </w:style>
  <w:style w:type="paragraph" w:styleId="NormaleWeb">
    <w:name w:val="Normal (Web)"/>
    <w:basedOn w:val="Normale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basedOn w:val="Normale"/>
    <w:rPr>
      <w:rFonts w:eastAsia="Times New Roman"/>
      <w:sz w:val="20"/>
      <w:szCs w:val="20"/>
      <w:lang w:val="en-US" w:bidi="en-US"/>
    </w:rPr>
  </w:style>
  <w:style w:type="paragraph" w:styleId="Rientrocorpodeltesto">
    <w:name w:val="Body Text Indent"/>
    <w:basedOn w:val="Normale"/>
    <w:pPr>
      <w:spacing w:after="120"/>
      <w:ind w:left="283"/>
    </w:pPr>
    <w:rPr>
      <w:rFonts w:eastAsia="Times New Roman"/>
      <w:lang w:val="en-US" w:bidi="en-US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rFonts w:eastAsia="Times New Roman"/>
      <w:lang w:val="en-US" w:bidi="en-US"/>
    </w:rPr>
  </w:style>
  <w:style w:type="paragraph" w:styleId="Sommario3">
    <w:name w:val="toc 3"/>
    <w:basedOn w:val="Normale"/>
    <w:next w:val="Normale"/>
    <w:pPr>
      <w:tabs>
        <w:tab w:val="left" w:pos="1320"/>
        <w:tab w:val="right" w:leader="dot" w:pos="9628"/>
      </w:tabs>
      <w:ind w:left="708"/>
    </w:pPr>
  </w:style>
  <w:style w:type="paragraph" w:customStyle="1" w:styleId="ListParagraph">
    <w:name w:val="List Paragraph"/>
    <w:basedOn w:val="Normale"/>
    <w:pPr>
      <w:ind w:left="720"/>
    </w:pPr>
    <w:rPr>
      <w:rFonts w:eastAsia="Times New Roman"/>
    </w:rPr>
  </w:style>
  <w:style w:type="paragraph" w:customStyle="1" w:styleId="Testonormale1">
    <w:name w:val="Testo normale1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customStyle="1" w:styleId="Tabella">
    <w:name w:val="Tabella"/>
    <w:basedOn w:val="Normale"/>
    <w:pPr>
      <w:keepLines/>
      <w:overflowPunct w:val="0"/>
      <w:autoSpaceDE w:val="0"/>
      <w:spacing w:before="120" w:after="0" w:line="280" w:lineRule="atLeast"/>
      <w:textAlignment w:val="baseline"/>
    </w:pPr>
    <w:rPr>
      <w:rFonts w:eastAsia="Times New Roman"/>
      <w:sz w:val="20"/>
      <w:szCs w:val="20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customStyle="1" w:styleId="UseCaseSection">
    <w:name w:val="UseCaseSection"/>
    <w:pPr>
      <w:suppressAutoHyphens/>
      <w:ind w:left="851"/>
      <w:jc w:val="both"/>
    </w:pPr>
    <w:rPr>
      <w:rFonts w:ascii="Arial" w:hAnsi="Arial" w:cs="Arial"/>
      <w:lang w:eastAsia="zh-CN"/>
    </w:rPr>
  </w:style>
  <w:style w:type="paragraph" w:customStyle="1" w:styleId="Table">
    <w:name w:val="Table"/>
    <w:basedOn w:val="Normale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spacing w:before="120" w:after="0" w:line="280" w:lineRule="atLeast"/>
      <w:textAlignment w:val="baseline"/>
    </w:pPr>
    <w:rPr>
      <w:rFonts w:ascii="Times" w:eastAsia="Times New Roman" w:hAnsi="Times" w:cs="Times"/>
      <w:sz w:val="20"/>
      <w:szCs w:val="20"/>
      <w:lang w:val="en-GB"/>
    </w:rPr>
  </w:style>
  <w:style w:type="paragraph" w:customStyle="1" w:styleId="TitoloDoc">
    <w:name w:val="Titolo_Doc"/>
    <w:basedOn w:val="Normale"/>
    <w:pPr>
      <w:keepLines/>
      <w:widowControl w:val="0"/>
      <w:overflowPunct w:val="0"/>
      <w:autoSpaceDE w:val="0"/>
      <w:spacing w:before="120" w:after="0" w:line="278" w:lineRule="atLeast"/>
      <w:jc w:val="center"/>
      <w:textAlignment w:val="baseline"/>
    </w:pPr>
    <w:rPr>
      <w:rFonts w:ascii="Helvetica" w:eastAsia="Times New Roman" w:hAnsi="Helvetica" w:cs="Helvetica"/>
      <w:b/>
      <w:sz w:val="50"/>
      <w:szCs w:val="20"/>
    </w:rPr>
  </w:style>
  <w:style w:type="paragraph" w:customStyle="1" w:styleId="Versdoc">
    <w:name w:val="Versdoc"/>
    <w:basedOn w:val="Normale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pPr>
      <w:widowControl w:val="0"/>
      <w:spacing w:before="360" w:after="120" w:line="280" w:lineRule="atLeast"/>
      <w:ind w:left="567" w:hanging="567"/>
    </w:pPr>
    <w:rPr>
      <w:rFonts w:ascii="Arial" w:hAnsi="Arial" w:cs="Arial"/>
      <w:bCs w:val="0"/>
      <w:smallCaps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pPr>
      <w:widowControl w:val="0"/>
      <w:spacing w:before="360" w:after="120" w:line="240" w:lineRule="auto"/>
      <w:ind w:left="0" w:firstLine="0"/>
    </w:pPr>
    <w:rPr>
      <w:rFonts w:ascii="Arial" w:hAnsi="Arial" w:cs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qFormat/>
    <w:pPr>
      <w:keepLines/>
      <w:numPr>
        <w:numId w:val="0"/>
      </w:numPr>
      <w:spacing w:before="480" w:after="0"/>
    </w:pPr>
    <w:rPr>
      <w:rFonts w:eastAsia="Times New Roman" w:cs="Times New Roman"/>
      <w:color w:val="365F91"/>
      <w:sz w:val="28"/>
      <w:szCs w:val="28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e"/>
    <w:pPr>
      <w:ind w:left="720"/>
    </w:pPr>
    <w:rPr>
      <w:rFonts w:eastAsia="MS Mincho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Sommario4">
    <w:name w:val="toc 4"/>
    <w:basedOn w:val="Indice"/>
    <w:pPr>
      <w:tabs>
        <w:tab w:val="right" w:leader="dot" w:pos="8789"/>
      </w:tabs>
      <w:ind w:left="849"/>
    </w:pPr>
  </w:style>
  <w:style w:type="paragraph" w:styleId="Sommario5">
    <w:name w:val="toc 5"/>
    <w:basedOn w:val="Indice"/>
    <w:pPr>
      <w:tabs>
        <w:tab w:val="right" w:leader="dot" w:pos="8506"/>
      </w:tabs>
      <w:ind w:left="1132"/>
    </w:pPr>
  </w:style>
  <w:style w:type="paragraph" w:styleId="Sommario6">
    <w:name w:val="toc 6"/>
    <w:basedOn w:val="Indice"/>
    <w:pPr>
      <w:tabs>
        <w:tab w:val="right" w:leader="dot" w:pos="8223"/>
      </w:tabs>
      <w:ind w:left="1415"/>
    </w:pPr>
  </w:style>
  <w:style w:type="paragraph" w:styleId="Sommario7">
    <w:name w:val="toc 7"/>
    <w:basedOn w:val="Indice"/>
    <w:pPr>
      <w:tabs>
        <w:tab w:val="right" w:leader="dot" w:pos="7940"/>
      </w:tabs>
      <w:ind w:left="1698"/>
    </w:pPr>
  </w:style>
  <w:style w:type="paragraph" w:styleId="Sommario8">
    <w:name w:val="toc 8"/>
    <w:basedOn w:val="Indice"/>
    <w:pPr>
      <w:tabs>
        <w:tab w:val="right" w:leader="dot" w:pos="7657"/>
      </w:tabs>
      <w:ind w:left="1981"/>
    </w:pPr>
  </w:style>
  <w:style w:type="paragraph" w:styleId="Sommario9">
    <w:name w:val="toc 9"/>
    <w:basedOn w:val="Indice"/>
    <w:pPr>
      <w:tabs>
        <w:tab w:val="right" w:leader="dot" w:pos="7374"/>
      </w:tabs>
      <w:ind w:left="2264"/>
    </w:p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numbering" w:customStyle="1" w:styleId="Stile2">
    <w:name w:val="Stile2"/>
    <w:rsid w:val="00320D17"/>
    <w:pPr>
      <w:numPr>
        <w:numId w:val="10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320D17"/>
    <w:rPr>
      <w:rFonts w:ascii="Arial" w:eastAsia="Calibri" w:hAnsi="Arial" w:cs="Arial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2016-11-28T15:22:00Z</cp:lastPrinted>
  <dcterms:created xsi:type="dcterms:W3CDTF">2024-11-08T14:43:00Z</dcterms:created>
  <dcterms:modified xsi:type="dcterms:W3CDTF">2024-11-08T14:43:00Z</dcterms:modified>
</cp:coreProperties>
</file>